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DD" w:rsidRDefault="003B4FDD" w:rsidP="008B2362">
      <w:pPr>
        <w:spacing w:line="360" w:lineRule="auto"/>
        <w:jc w:val="center"/>
        <w:rPr>
          <w:rFonts w:ascii="Bookman Old Style" w:hAnsi="Bookman Old Style"/>
          <w:b/>
          <w:smallCaps/>
          <w:sz w:val="20"/>
          <w:szCs w:val="20"/>
        </w:rPr>
      </w:pPr>
    </w:p>
    <w:p w:rsidR="003B4FDD" w:rsidRDefault="003B4FDD" w:rsidP="008B2362">
      <w:pPr>
        <w:spacing w:line="360" w:lineRule="auto"/>
        <w:jc w:val="center"/>
        <w:rPr>
          <w:rFonts w:ascii="Bookman Old Style" w:hAnsi="Bookman Old Style"/>
          <w:b/>
          <w:smallCaps/>
          <w:sz w:val="20"/>
          <w:szCs w:val="20"/>
        </w:rPr>
      </w:pPr>
    </w:p>
    <w:p w:rsidR="008B2362" w:rsidRPr="000902F7" w:rsidRDefault="008B2362" w:rsidP="008B2362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902F7">
        <w:rPr>
          <w:rFonts w:ascii="Bookman Old Style" w:hAnsi="Bookman Old Style"/>
          <w:b/>
          <w:smallCaps/>
          <w:sz w:val="20"/>
          <w:szCs w:val="20"/>
        </w:rPr>
        <w:t>Kaposvári Egyetem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Pedagógiai Kar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459D2" w:rsidRDefault="008B2362" w:rsidP="008B2362">
      <w:pPr>
        <w:jc w:val="center"/>
        <w:rPr>
          <w:rFonts w:ascii="Bookman Old Style" w:hAnsi="Bookman Old Style"/>
          <w:b/>
          <w:sz w:val="22"/>
          <w:szCs w:val="22"/>
        </w:rPr>
      </w:pPr>
      <w:r w:rsidRPr="000902F7">
        <w:rPr>
          <w:rFonts w:ascii="Bookman Old Style" w:hAnsi="Bookman Old Style"/>
          <w:b/>
          <w:sz w:val="22"/>
          <w:szCs w:val="22"/>
        </w:rPr>
        <w:t xml:space="preserve">ÚTMUTATÓ </w:t>
      </w:r>
      <w:r w:rsidR="00F86978" w:rsidRPr="000902F7">
        <w:rPr>
          <w:rFonts w:ascii="Bookman Old Style" w:hAnsi="Bookman Old Style"/>
          <w:b/>
          <w:sz w:val="22"/>
          <w:szCs w:val="22"/>
        </w:rPr>
        <w:t xml:space="preserve">INTÉZMÉNYI </w:t>
      </w:r>
      <w:r w:rsidRPr="000902F7">
        <w:rPr>
          <w:rFonts w:ascii="Bookman Old Style" w:hAnsi="Bookman Old Style"/>
          <w:b/>
          <w:sz w:val="22"/>
          <w:szCs w:val="22"/>
        </w:rPr>
        <w:t>GYAKORLATHOZ</w:t>
      </w:r>
      <w:r w:rsidR="006109D9" w:rsidRPr="000902F7">
        <w:rPr>
          <w:rFonts w:ascii="Bookman Old Style" w:hAnsi="Bookman Old Style"/>
          <w:b/>
          <w:sz w:val="22"/>
          <w:szCs w:val="22"/>
        </w:rPr>
        <w:t xml:space="preserve"> ÉS A </w:t>
      </w:r>
    </w:p>
    <w:p w:rsidR="008B2362" w:rsidRPr="000902F7" w:rsidRDefault="006109D9" w:rsidP="008B2362">
      <w:pPr>
        <w:jc w:val="center"/>
        <w:rPr>
          <w:rFonts w:ascii="Bookman Old Style" w:hAnsi="Bookman Old Style"/>
          <w:b/>
          <w:sz w:val="22"/>
          <w:szCs w:val="22"/>
        </w:rPr>
      </w:pPr>
      <w:r w:rsidRPr="000902F7">
        <w:rPr>
          <w:rFonts w:ascii="Bookman Old Style" w:hAnsi="Bookman Old Style"/>
          <w:b/>
          <w:sz w:val="22"/>
          <w:szCs w:val="22"/>
        </w:rPr>
        <w:t>GYAKORLATI PORTFÓLIÓ ELKÉSZÍTÉSÉHEZ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0902F7">
        <w:rPr>
          <w:rFonts w:ascii="Bookman Old Style" w:hAnsi="Bookman Old Style"/>
          <w:b/>
          <w:color w:val="000000"/>
          <w:sz w:val="20"/>
          <w:szCs w:val="20"/>
        </w:rPr>
        <w:t>Csecsemő- és kisgyermeknevelő</w:t>
      </w:r>
      <w:r w:rsidR="006109D9" w:rsidRPr="000902F7">
        <w:rPr>
          <w:rFonts w:ascii="Bookman Old Style" w:hAnsi="Bookman Old Style"/>
          <w:b/>
          <w:color w:val="000000"/>
          <w:sz w:val="20"/>
          <w:szCs w:val="20"/>
        </w:rPr>
        <w:t xml:space="preserve"> alapszak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662DC9" w:rsidP="008B2362">
      <w:pPr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Rész</w:t>
      </w:r>
      <w:r w:rsidR="006109D9" w:rsidRPr="000902F7">
        <w:rPr>
          <w:rFonts w:ascii="Bookman Old Style" w:hAnsi="Bookman Old Style"/>
          <w:b/>
          <w:sz w:val="18"/>
          <w:szCs w:val="18"/>
        </w:rPr>
        <w:t xml:space="preserve">idejű képzés - </w:t>
      </w:r>
      <w:r w:rsidR="003832AD">
        <w:rPr>
          <w:rFonts w:ascii="Bookman Old Style" w:hAnsi="Bookman Old Style"/>
          <w:b/>
          <w:sz w:val="18"/>
          <w:szCs w:val="18"/>
        </w:rPr>
        <w:t>levelező</w:t>
      </w:r>
      <w:r w:rsidR="000902F7" w:rsidRPr="000902F7">
        <w:rPr>
          <w:rFonts w:ascii="Bookman Old Style" w:hAnsi="Bookman Old Style"/>
          <w:b/>
          <w:sz w:val="18"/>
          <w:szCs w:val="18"/>
        </w:rPr>
        <w:t xml:space="preserve"> munkarend</w:t>
      </w: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  <w:bookmarkStart w:id="0" w:name="_GoBack"/>
      <w:bookmarkEnd w:id="0"/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0902F7" w:rsidRPr="000902F7" w:rsidRDefault="000902F7" w:rsidP="000902F7">
      <w:pPr>
        <w:ind w:left="1203" w:right="-2341" w:hanging="210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Szakfelelős: </w:t>
      </w:r>
      <w:r w:rsidRPr="000902F7">
        <w:rPr>
          <w:rFonts w:ascii="Bookman Old Style" w:hAnsi="Bookman Old Style"/>
          <w:sz w:val="18"/>
          <w:szCs w:val="18"/>
        </w:rPr>
        <w:t>Szombathelyiné Dr. Nyitrai Ágnes</w:t>
      </w:r>
    </w:p>
    <w:p w:rsidR="000902F7" w:rsidRPr="000902F7" w:rsidRDefault="000902F7" w:rsidP="000902F7">
      <w:pPr>
        <w:ind w:left="1203" w:right="-2341" w:firstLine="1491"/>
        <w:rPr>
          <w:rFonts w:ascii="Bookman Old Style" w:hAnsi="Bookman Old Style"/>
          <w:i/>
          <w:sz w:val="18"/>
          <w:szCs w:val="18"/>
        </w:rPr>
      </w:pPr>
      <w:proofErr w:type="gramStart"/>
      <w:r w:rsidRPr="000902F7">
        <w:rPr>
          <w:rFonts w:ascii="Bookman Old Style" w:hAnsi="Bookman Old Style"/>
          <w:i/>
          <w:sz w:val="18"/>
          <w:szCs w:val="18"/>
        </w:rPr>
        <w:t>főiskolai</w:t>
      </w:r>
      <w:proofErr w:type="gramEnd"/>
      <w:r w:rsidRPr="000902F7">
        <w:rPr>
          <w:rFonts w:ascii="Bookman Old Style" w:hAnsi="Bookman Old Style"/>
          <w:i/>
          <w:sz w:val="18"/>
          <w:szCs w:val="18"/>
        </w:rPr>
        <w:t xml:space="preserve"> tanár</w:t>
      </w:r>
    </w:p>
    <w:p w:rsidR="000902F7" w:rsidRPr="000902F7" w:rsidRDefault="000902F7">
      <w:pPr>
        <w:ind w:left="1034" w:hanging="1034"/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Default="008B2362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3B4FDD" w:rsidRPr="000902F7" w:rsidRDefault="003B4FDD" w:rsidP="008B2362">
      <w:pPr>
        <w:jc w:val="center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jc w:val="center"/>
        <w:rPr>
          <w:rFonts w:ascii="Bookman Old Style" w:hAnsi="Bookman Old Style"/>
          <w:b/>
          <w:color w:val="000000"/>
          <w:sz w:val="18"/>
          <w:szCs w:val="18"/>
        </w:rPr>
      </w:pPr>
      <w:r w:rsidRPr="000902F7">
        <w:rPr>
          <w:rFonts w:ascii="Bookman Old Style" w:hAnsi="Bookman Old Style"/>
          <w:b/>
          <w:color w:val="000000"/>
          <w:sz w:val="18"/>
          <w:szCs w:val="18"/>
        </w:rPr>
        <w:t>Figyelem!</w:t>
      </w: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6109D9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 xml:space="preserve">Az Útmutatót </w:t>
      </w:r>
      <w:r w:rsidR="008B2362" w:rsidRPr="000902F7">
        <w:rPr>
          <w:rFonts w:ascii="Bookman Old Style" w:hAnsi="Bookman Old Style"/>
          <w:color w:val="000000"/>
          <w:sz w:val="18"/>
          <w:szCs w:val="18"/>
        </w:rPr>
        <w:t>a tanulmányok alatt meg kell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őrizni és a</w:t>
      </w:r>
      <w:r w:rsidR="008B2362" w:rsidRPr="000902F7">
        <w:rPr>
          <w:rFonts w:ascii="Bookman Old Style" w:hAnsi="Bookman Old Style"/>
          <w:color w:val="000000"/>
          <w:sz w:val="18"/>
          <w:szCs w:val="18"/>
        </w:rPr>
        <w:t>z abszolutórium megszerzéséhez le kell adni a Központi Tanulmányi Irodába!</w:t>
      </w:r>
    </w:p>
    <w:p w:rsidR="003B4FDD" w:rsidRDefault="003B4FDD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>Felhívjuk a figyelmet arra, hogy 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Útmutató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vezetésekor fel kell tüntetni 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intézményi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gyakorlatok kódszámát és elnevezését is!</w:t>
      </w:r>
    </w:p>
    <w:p w:rsidR="003B4FDD" w:rsidRDefault="003B4FDD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color w:val="000000"/>
          <w:sz w:val="18"/>
          <w:szCs w:val="18"/>
        </w:rPr>
      </w:pPr>
      <w:r w:rsidRPr="000902F7">
        <w:rPr>
          <w:rFonts w:ascii="Bookman Old Style" w:hAnsi="Bookman Old Style"/>
          <w:color w:val="000000"/>
          <w:sz w:val="18"/>
          <w:szCs w:val="18"/>
        </w:rPr>
        <w:t>A</w:t>
      </w:r>
      <w:r w:rsidR="006109D9" w:rsidRPr="000902F7">
        <w:rPr>
          <w:rFonts w:ascii="Bookman Old Style" w:hAnsi="Bookman Old Style"/>
          <w:color w:val="000000"/>
          <w:sz w:val="18"/>
          <w:szCs w:val="18"/>
        </w:rPr>
        <w:t>z intézményi</w:t>
      </w:r>
      <w:r w:rsidRPr="000902F7">
        <w:rPr>
          <w:rFonts w:ascii="Bookman Old Style" w:hAnsi="Bookman Old Style"/>
          <w:color w:val="000000"/>
          <w:sz w:val="18"/>
          <w:szCs w:val="18"/>
        </w:rPr>
        <w:t xml:space="preserve"> gyakorlatok tartalmi leírása az egyes képzések szerint az egyetem honlapján (www.ke.hu) is megtekinthető. </w:t>
      </w:r>
    </w:p>
    <w:p w:rsidR="008B2362" w:rsidRPr="000902F7" w:rsidRDefault="008B2362" w:rsidP="006109D9">
      <w:pPr>
        <w:jc w:val="center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br w:type="page"/>
      </w:r>
      <w:r w:rsidRPr="000902F7">
        <w:rPr>
          <w:rFonts w:ascii="Bookman Old Style" w:hAnsi="Bookman Old Style"/>
          <w:b/>
          <w:sz w:val="18"/>
          <w:szCs w:val="18"/>
        </w:rPr>
        <w:lastRenderedPageBreak/>
        <w:t>Személyi adatok</w: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01490F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  <w:r w:rsidRPr="000902F7">
        <w:rPr>
          <w:rFonts w:ascii="Bookman Old Style" w:hAnsi="Bookman Old Style"/>
          <w:noProof/>
          <w:sz w:val="18"/>
          <w:szCs w:val="1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A4CA3" wp14:editId="0DAAC34A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1654810" cy="1671320"/>
                <wp:effectExtent l="0" t="0" r="21590" b="2413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DC9" w:rsidRDefault="00662DC9" w:rsidP="008B2362">
                            <w:pPr>
                              <w:jc w:val="center"/>
                            </w:pPr>
                          </w:p>
                          <w:p w:rsidR="00662DC9" w:rsidRDefault="00662DC9" w:rsidP="008B2362">
                            <w:pPr>
                              <w:jc w:val="center"/>
                            </w:pPr>
                          </w:p>
                          <w:p w:rsidR="00662DC9" w:rsidRDefault="00662DC9" w:rsidP="008B2362">
                            <w:pPr>
                              <w:jc w:val="center"/>
                            </w:pPr>
                          </w:p>
                          <w:p w:rsidR="00662DC9" w:rsidRDefault="00662DC9" w:rsidP="008B2362">
                            <w:pPr>
                              <w:jc w:val="center"/>
                            </w:pPr>
                            <w:r>
                              <w:t>Fénykép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A4CA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0;margin-top:5.35pt;width:130.3pt;height:131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">
                <v:textbox>
                  <w:txbxContent>
                    <w:p w:rsidR="00662DC9" w:rsidRDefault="00662DC9" w:rsidP="008B2362">
                      <w:pPr>
                        <w:jc w:val="center"/>
                      </w:pPr>
                    </w:p>
                    <w:p w:rsidR="00662DC9" w:rsidRDefault="00662DC9" w:rsidP="008B2362">
                      <w:pPr>
                        <w:jc w:val="center"/>
                      </w:pPr>
                    </w:p>
                    <w:p w:rsidR="00662DC9" w:rsidRDefault="00662DC9" w:rsidP="008B2362">
                      <w:pPr>
                        <w:jc w:val="center"/>
                      </w:pPr>
                    </w:p>
                    <w:p w:rsidR="00662DC9" w:rsidRDefault="00662DC9" w:rsidP="008B2362">
                      <w:pPr>
                        <w:jc w:val="center"/>
                      </w:pPr>
                      <w:r>
                        <w:t>Fénykép helye</w:t>
                      </w:r>
                    </w:p>
                  </w:txbxContent>
                </v:textbox>
              </v:shape>
            </w:pict>
          </mc:Fallback>
        </mc:AlternateConten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3B4FDD" w:rsidRPr="000902F7" w:rsidRDefault="003B4FDD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Név és </w:t>
      </w:r>
      <w:proofErr w:type="spellStart"/>
      <w:r w:rsidRPr="000902F7">
        <w:rPr>
          <w:rFonts w:ascii="Bookman Old Style" w:hAnsi="Bookman Old Style"/>
          <w:b/>
          <w:sz w:val="18"/>
          <w:szCs w:val="18"/>
        </w:rPr>
        <w:t>NEPTUN-kód</w:t>
      </w:r>
      <w:proofErr w:type="spellEnd"/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……………………..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Szak</w:t>
      </w:r>
      <w:proofErr w:type="gramStart"/>
      <w:r w:rsidR="00215FD2" w:rsidRPr="000902F7">
        <w:rPr>
          <w:rFonts w:ascii="Bookman Old Style" w:hAnsi="Bookman Old Style"/>
          <w:sz w:val="18"/>
          <w:szCs w:val="18"/>
        </w:rPr>
        <w:t>:</w:t>
      </w:r>
      <w:r w:rsidRPr="000902F7">
        <w:rPr>
          <w:rFonts w:ascii="Bookman Old Style" w:hAnsi="Bookman Old Style"/>
          <w:sz w:val="18"/>
          <w:szCs w:val="18"/>
        </w:rPr>
        <w:t>……………………………………………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…………</w:t>
      </w:r>
      <w:r w:rsidRPr="000902F7">
        <w:rPr>
          <w:rFonts w:ascii="Bookman Old Style" w:hAnsi="Bookman Old Style"/>
          <w:sz w:val="18"/>
          <w:szCs w:val="18"/>
        </w:rPr>
        <w:t>………….……………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</w:t>
      </w:r>
      <w:proofErr w:type="gramEnd"/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Munkarend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……….…….………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……….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Állandó lakcím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</w:t>
      </w:r>
      <w:r w:rsidR="003B4FDD">
        <w:rPr>
          <w:rFonts w:ascii="Bookman Old Style" w:hAnsi="Bookman Old Style"/>
          <w:sz w:val="18"/>
          <w:szCs w:val="18"/>
        </w:rPr>
        <w:t>……….</w:t>
      </w:r>
      <w:r w:rsidRPr="000902F7">
        <w:rPr>
          <w:rFonts w:ascii="Bookman Old Style" w:hAnsi="Bookman Old Style"/>
          <w:sz w:val="18"/>
          <w:szCs w:val="18"/>
        </w:rPr>
        <w:t>…………….…………</w:t>
      </w:r>
      <w:r w:rsidR="003B4FDD">
        <w:rPr>
          <w:rFonts w:ascii="Bookman Old Style" w:hAnsi="Bookman Old Style"/>
          <w:sz w:val="18"/>
          <w:szCs w:val="18"/>
        </w:rPr>
        <w:t>.</w:t>
      </w:r>
      <w:r w:rsidRPr="000902F7">
        <w:rPr>
          <w:rFonts w:ascii="Bookman Old Style" w:hAnsi="Bookman Old Style"/>
          <w:sz w:val="18"/>
          <w:szCs w:val="18"/>
        </w:rPr>
        <w:t>……...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Ideiglenes lakcím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</w:t>
      </w:r>
      <w:r w:rsidR="003B4FDD">
        <w:rPr>
          <w:rFonts w:ascii="Bookman Old Style" w:hAnsi="Bookman Old Style"/>
          <w:sz w:val="18"/>
          <w:szCs w:val="18"/>
        </w:rPr>
        <w:t>………..</w:t>
      </w:r>
      <w:r w:rsidRPr="000902F7">
        <w:rPr>
          <w:rFonts w:ascii="Bookman Old Style" w:hAnsi="Bookman Old Style"/>
          <w:sz w:val="18"/>
          <w:szCs w:val="18"/>
        </w:rPr>
        <w:t>…………….……………..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Telefonszám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………...</w:t>
      </w:r>
      <w:r w:rsidRPr="000902F7">
        <w:rPr>
          <w:rFonts w:ascii="Bookman Old Style" w:hAnsi="Bookman Old Style"/>
          <w:sz w:val="18"/>
          <w:szCs w:val="18"/>
        </w:rPr>
        <w:t>…………………….</w:t>
      </w: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E-mail</w:t>
      </w:r>
      <w:proofErr w:type="gramStart"/>
      <w:r w:rsidRPr="000902F7">
        <w:rPr>
          <w:rFonts w:ascii="Bookman Old Style" w:hAnsi="Bookman Old Style"/>
          <w:sz w:val="18"/>
          <w:szCs w:val="18"/>
        </w:rPr>
        <w:t>: …</w:t>
      </w:r>
      <w:proofErr w:type="gramEnd"/>
      <w:r w:rsidRPr="000902F7">
        <w:rPr>
          <w:rFonts w:ascii="Bookman Old Style" w:hAnsi="Bookman Old Style"/>
          <w:sz w:val="18"/>
          <w:szCs w:val="18"/>
        </w:rPr>
        <w:t>……………………………………………………</w:t>
      </w:r>
      <w:r w:rsidR="003B4FDD">
        <w:rPr>
          <w:rFonts w:ascii="Bookman Old Style" w:hAnsi="Bookman Old Style"/>
          <w:sz w:val="18"/>
          <w:szCs w:val="18"/>
        </w:rPr>
        <w:t>…………</w:t>
      </w:r>
      <w:r w:rsidRPr="000902F7">
        <w:rPr>
          <w:rFonts w:ascii="Bookman Old Style" w:hAnsi="Bookman Old Style"/>
          <w:sz w:val="18"/>
          <w:szCs w:val="18"/>
        </w:rPr>
        <w:t>……….……….</w:t>
      </w: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12A23" w:rsidRPr="000902F7" w:rsidRDefault="00A12A23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12A23" w:rsidRPr="000902F7" w:rsidRDefault="00A12A23" w:rsidP="008B2362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Érvényesítve:</w:t>
      </w:r>
    </w:p>
    <w:p w:rsidR="008B2362" w:rsidRPr="000902F7" w:rsidRDefault="008B2362" w:rsidP="008B2362">
      <w:pPr>
        <w:jc w:val="both"/>
        <w:rPr>
          <w:rFonts w:ascii="Bookman Old Style" w:hAnsi="Bookman Old Style"/>
          <w:sz w:val="18"/>
          <w:szCs w:val="18"/>
          <w:u w:val="single"/>
        </w:rPr>
      </w:pPr>
    </w:p>
    <w:p w:rsidR="008B2362" w:rsidRPr="000902F7" w:rsidRDefault="008B2362" w:rsidP="008B2362">
      <w:pPr>
        <w:ind w:firstLine="284"/>
        <w:jc w:val="both"/>
        <w:rPr>
          <w:rFonts w:ascii="Bookman Old Style" w:hAnsi="Bookman Old Style"/>
          <w:sz w:val="18"/>
          <w:szCs w:val="18"/>
        </w:rPr>
      </w:pPr>
      <w:proofErr w:type="gramStart"/>
      <w:r w:rsidRPr="000902F7">
        <w:rPr>
          <w:rFonts w:ascii="Bookman Old Style" w:hAnsi="Bookman Old Style"/>
          <w:sz w:val="18"/>
          <w:szCs w:val="18"/>
        </w:rPr>
        <w:t>dátum</w:t>
      </w:r>
      <w:proofErr w:type="gramEnd"/>
      <w:r w:rsidRPr="000902F7">
        <w:rPr>
          <w:rFonts w:ascii="Bookman Old Style" w:hAnsi="Bookman Old Style"/>
          <w:sz w:val="18"/>
          <w:szCs w:val="18"/>
        </w:rPr>
        <w:t>: ………………</w:t>
      </w:r>
      <w:r w:rsidRPr="000902F7">
        <w:rPr>
          <w:rFonts w:ascii="Bookman Old Style" w:hAnsi="Bookman Old Style"/>
          <w:sz w:val="18"/>
          <w:szCs w:val="18"/>
        </w:rPr>
        <w:tab/>
      </w:r>
      <w:r w:rsidR="00672BBA">
        <w:rPr>
          <w:rFonts w:ascii="Bookman Old Style" w:hAnsi="Bookman Old Style"/>
          <w:sz w:val="18"/>
          <w:szCs w:val="18"/>
        </w:rPr>
        <w:tab/>
      </w:r>
      <w:r w:rsidRPr="000902F7">
        <w:rPr>
          <w:rFonts w:ascii="Bookman Old Style" w:hAnsi="Bookman Old Style"/>
          <w:sz w:val="18"/>
          <w:szCs w:val="18"/>
        </w:rPr>
        <w:t xml:space="preserve">PH. </w:t>
      </w:r>
      <w:r w:rsidRPr="000902F7">
        <w:rPr>
          <w:rFonts w:ascii="Bookman Old Style" w:hAnsi="Bookman Old Style"/>
          <w:sz w:val="18"/>
          <w:szCs w:val="18"/>
        </w:rPr>
        <w:tab/>
        <w:t xml:space="preserve">    aláírás: ……………….…</w:t>
      </w:r>
      <w:r w:rsidR="003B4FDD">
        <w:rPr>
          <w:rFonts w:ascii="Bookman Old Style" w:hAnsi="Bookman Old Style"/>
          <w:sz w:val="18"/>
          <w:szCs w:val="18"/>
        </w:rPr>
        <w:t>………</w:t>
      </w:r>
      <w:r w:rsidRPr="000902F7">
        <w:rPr>
          <w:rFonts w:ascii="Bookman Old Style" w:hAnsi="Bookman Old Style"/>
          <w:sz w:val="18"/>
          <w:szCs w:val="18"/>
        </w:rPr>
        <w:t>….</w:t>
      </w:r>
    </w:p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0902F7">
      <w:pPr>
        <w:spacing w:after="200"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902F7">
        <w:rPr>
          <w:rFonts w:ascii="Bookman Old Style" w:hAnsi="Bookman Old Style"/>
          <w:b/>
          <w:sz w:val="18"/>
          <w:szCs w:val="18"/>
        </w:rPr>
        <w:br w:type="page"/>
      </w:r>
      <w:r w:rsidRPr="000902F7">
        <w:rPr>
          <w:rFonts w:ascii="Bookman Old Style" w:hAnsi="Bookman Old Style"/>
          <w:b/>
          <w:sz w:val="20"/>
          <w:szCs w:val="20"/>
        </w:rPr>
        <w:lastRenderedPageBreak/>
        <w:t>A</w:t>
      </w:r>
      <w:r w:rsidR="004D3E4B" w:rsidRPr="000902F7">
        <w:rPr>
          <w:rFonts w:ascii="Bookman Old Style" w:hAnsi="Bookman Old Style"/>
          <w:b/>
          <w:sz w:val="20"/>
          <w:szCs w:val="20"/>
        </w:rPr>
        <w:t>z intézményi</w:t>
      </w:r>
      <w:r w:rsidRPr="000902F7">
        <w:rPr>
          <w:rFonts w:ascii="Bookman Old Style" w:hAnsi="Bookman Old Style"/>
          <w:b/>
          <w:sz w:val="20"/>
          <w:szCs w:val="20"/>
        </w:rPr>
        <w:t xml:space="preserve"> gyakorlatok óra- és vizsgaterve</w:t>
      </w:r>
    </w:p>
    <w:p w:rsidR="008B2362" w:rsidRPr="000902F7" w:rsidRDefault="008B2362" w:rsidP="008B236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1514"/>
        <w:gridCol w:w="991"/>
        <w:gridCol w:w="854"/>
        <w:gridCol w:w="697"/>
        <w:gridCol w:w="717"/>
        <w:gridCol w:w="973"/>
      </w:tblGrid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/>
              <w:ind w:right="-7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 xml:space="preserve">Kód: </w:t>
            </w:r>
          </w:p>
          <w:p w:rsidR="008B2362" w:rsidRPr="000902F7" w:rsidRDefault="000902F7">
            <w:pPr>
              <w:spacing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2BPPS1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Képzési forma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3B4FDD" w:rsidRDefault="008B2362">
            <w:pPr>
              <w:spacing w:before="240" w:after="120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Helyszín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Félévi óraszám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Kredit érték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Státusz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3B4FDD" w:rsidRDefault="008B2362">
            <w:pPr>
              <w:spacing w:before="120" w:after="12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3B4FDD">
              <w:rPr>
                <w:rFonts w:ascii="Bookman Old Style" w:hAnsi="Bookman Old Style"/>
                <w:b/>
                <w:sz w:val="16"/>
                <w:szCs w:val="16"/>
              </w:rPr>
              <w:t>Javasolt szemeszter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4D3E4B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gyakorlat 1.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32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1.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gyakorlat 2.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0F4AD5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Óvoda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2.</w:t>
            </w:r>
          </w:p>
        </w:tc>
      </w:tr>
      <w:tr w:rsidR="008B2362" w:rsidRPr="000902F7" w:rsidTr="000902F7">
        <w:trPr>
          <w:trHeight w:val="736"/>
        </w:trPr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Nevelési 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gyakorlat 3.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32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NG400000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 w:rsidP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4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CB50AE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32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4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SNG500000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5.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2362" w:rsidRPr="000902F7" w:rsidRDefault="00CB50AE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Bölcsőde, speciális / integrált csoport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5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8B2362" w:rsidRPr="000902F7" w:rsidTr="000902F7"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12A23" w:rsidP="00662DC9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SNG600000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Nevelési gyakorlat 6.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 xml:space="preserve">Családi napközi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0F4AD5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362" w:rsidRPr="000902F7" w:rsidRDefault="00CB50AE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5.</w:t>
            </w:r>
          </w:p>
        </w:tc>
      </w:tr>
      <w:tr w:rsidR="008B2362" w:rsidRPr="000902F7" w:rsidTr="000902F7">
        <w:trPr>
          <w:trHeight w:val="790"/>
        </w:trPr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12A23">
            <w:pPr>
              <w:spacing w:before="120" w:after="120"/>
              <w:ind w:right="-7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ETG00000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93066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Egyéni összefüggő terep</w:t>
            </w:r>
            <w:r w:rsidR="00CB50AE" w:rsidRPr="000902F7">
              <w:rPr>
                <w:rFonts w:ascii="Bookman Old Style" w:hAnsi="Bookman Old Style"/>
                <w:sz w:val="16"/>
                <w:szCs w:val="16"/>
              </w:rPr>
              <w:t>gyakorlat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(bölcsőde)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62" w:rsidRPr="000902F7" w:rsidRDefault="008B2362">
            <w:pPr>
              <w:spacing w:before="240" w:after="120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Bölcsőde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3832AD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120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 xml:space="preserve"> gyj5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A93066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62" w:rsidRPr="000902F7" w:rsidRDefault="008B2362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362" w:rsidRPr="000902F7" w:rsidRDefault="00883550">
            <w:pPr>
              <w:spacing w:before="120" w:after="12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0902F7">
              <w:rPr>
                <w:rFonts w:ascii="Bookman Old Style" w:hAnsi="Bookman Old Style"/>
                <w:sz w:val="16"/>
                <w:szCs w:val="16"/>
              </w:rPr>
              <w:t>6</w:t>
            </w:r>
            <w:r w:rsidR="008B2362" w:rsidRPr="000902F7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</w:tbl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8B2362">
      <w:p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kurzusok előfeltételeit a mintatanterv tartalmazza.</w:t>
      </w:r>
    </w:p>
    <w:p w:rsidR="008B2362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</w:p>
    <w:p w:rsidR="000902F7" w:rsidRDefault="000902F7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8B2362" w:rsidRPr="000902F7" w:rsidRDefault="008B2362" w:rsidP="008B2362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lastRenderedPageBreak/>
        <w:t>A</w:t>
      </w:r>
      <w:r w:rsidR="00200B47" w:rsidRPr="000902F7">
        <w:rPr>
          <w:rFonts w:ascii="Bookman Old Style" w:hAnsi="Bookman Old Style"/>
          <w:b/>
          <w:sz w:val="18"/>
          <w:szCs w:val="18"/>
        </w:rPr>
        <w:t>z intézményi</w:t>
      </w:r>
      <w:r w:rsidRPr="000902F7">
        <w:rPr>
          <w:rFonts w:ascii="Bookman Old Style" w:hAnsi="Bookman Old Style"/>
          <w:b/>
          <w:sz w:val="18"/>
          <w:szCs w:val="18"/>
        </w:rPr>
        <w:t xml:space="preserve"> gyakorlat</w:t>
      </w:r>
      <w:r w:rsidR="00200B47" w:rsidRPr="000902F7">
        <w:rPr>
          <w:rFonts w:ascii="Bookman Old Style" w:hAnsi="Bookman Old Style"/>
          <w:b/>
          <w:sz w:val="18"/>
          <w:szCs w:val="18"/>
        </w:rPr>
        <w:t>ok</w:t>
      </w:r>
      <w:r w:rsidRPr="000902F7">
        <w:rPr>
          <w:rFonts w:ascii="Bookman Old Style" w:hAnsi="Bookman Old Style"/>
          <w:b/>
          <w:sz w:val="18"/>
          <w:szCs w:val="18"/>
        </w:rPr>
        <w:t xml:space="preserve"> célja és </w:t>
      </w:r>
      <w:r w:rsidR="00A12A23" w:rsidRPr="000902F7">
        <w:rPr>
          <w:rFonts w:ascii="Bookman Old Style" w:hAnsi="Bookman Old Style"/>
          <w:b/>
          <w:sz w:val="18"/>
          <w:szCs w:val="18"/>
        </w:rPr>
        <w:t xml:space="preserve">szerepe </w:t>
      </w:r>
      <w:r w:rsidRPr="000902F7">
        <w:rPr>
          <w:rFonts w:ascii="Bookman Old Style" w:hAnsi="Bookman Old Style"/>
          <w:b/>
          <w:sz w:val="18"/>
          <w:szCs w:val="18"/>
        </w:rPr>
        <w:t>a hallgatók felkészítésében</w:t>
      </w:r>
    </w:p>
    <w:p w:rsidR="00CB70D3" w:rsidRPr="000902F7" w:rsidRDefault="00CB70D3" w:rsidP="00CB70D3">
      <w:pPr>
        <w:pStyle w:val="Listaszerbekezds"/>
        <w:ind w:left="0"/>
        <w:jc w:val="both"/>
        <w:rPr>
          <w:rFonts w:ascii="Bookman Old Style" w:hAnsi="Bookman Old Style"/>
          <w:b/>
          <w:sz w:val="18"/>
          <w:szCs w:val="18"/>
        </w:rPr>
      </w:pPr>
    </w:p>
    <w:p w:rsidR="006A78E2" w:rsidRPr="000902F7" w:rsidRDefault="00BB1FAB" w:rsidP="00BB1FAB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intézményi gyakorlatok jelentősen hozzájárulnak</w:t>
      </w:r>
      <w:r w:rsidR="006A78E2" w:rsidRPr="000902F7">
        <w:rPr>
          <w:rFonts w:ascii="Bookman Old Style" w:hAnsi="Bookman Old Style"/>
          <w:sz w:val="18"/>
          <w:szCs w:val="18"/>
        </w:rPr>
        <w:t xml:space="preserve"> a kisgyermeknevelői hivatásra való felkészüléshez</w:t>
      </w:r>
      <w:r w:rsidRPr="000902F7">
        <w:rPr>
          <w:rFonts w:ascii="Bookman Old Style" w:hAnsi="Bookman Old Style"/>
          <w:sz w:val="18"/>
          <w:szCs w:val="18"/>
        </w:rPr>
        <w:t>, ezen belül</w:t>
      </w:r>
      <w:r w:rsidR="004461AC" w:rsidRPr="000902F7">
        <w:rPr>
          <w:rFonts w:ascii="Bookman Old Style" w:hAnsi="Bookman Old Style"/>
          <w:sz w:val="18"/>
          <w:szCs w:val="18"/>
        </w:rPr>
        <w:t>:</w:t>
      </w:r>
    </w:p>
    <w:p w:rsidR="006A78E2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tájékoztatást nyújtanak az egyes ellátási formák szakmai </w:t>
      </w:r>
      <w:proofErr w:type="spellStart"/>
      <w:r w:rsidRPr="000902F7">
        <w:rPr>
          <w:rFonts w:ascii="Bookman Old Style" w:hAnsi="Bookman Old Style"/>
          <w:sz w:val="18"/>
          <w:szCs w:val="18"/>
        </w:rPr>
        <w:t>műkö</w:t>
      </w:r>
      <w:r w:rsidR="000902F7">
        <w:rPr>
          <w:rFonts w:ascii="Bookman Old Style" w:hAnsi="Bookman Old Style"/>
          <w:sz w:val="18"/>
          <w:szCs w:val="18"/>
        </w:rPr>
        <w:t>-</w:t>
      </w:r>
      <w:r w:rsidRPr="000902F7">
        <w:rPr>
          <w:rFonts w:ascii="Bookman Old Style" w:hAnsi="Bookman Old Style"/>
          <w:sz w:val="18"/>
          <w:szCs w:val="18"/>
        </w:rPr>
        <w:t>déséről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, </w:t>
      </w:r>
      <w:r w:rsidR="006A78E2" w:rsidRPr="000902F7">
        <w:rPr>
          <w:rFonts w:ascii="Bookman Old Style" w:hAnsi="Bookman Old Style"/>
          <w:sz w:val="18"/>
          <w:szCs w:val="18"/>
        </w:rPr>
        <w:t xml:space="preserve">azoknak az intézményeknek a munkájáról, ahol a </w:t>
      </w:r>
      <w:r w:rsidRPr="000902F7">
        <w:rPr>
          <w:rFonts w:ascii="Bookman Old Style" w:hAnsi="Bookman Old Style"/>
          <w:sz w:val="18"/>
          <w:szCs w:val="18"/>
        </w:rPr>
        <w:t xml:space="preserve">hallgató </w:t>
      </w:r>
      <w:r w:rsidR="006A78E2" w:rsidRPr="000902F7">
        <w:rPr>
          <w:rFonts w:ascii="Bookman Old Style" w:hAnsi="Bookman Old Style"/>
          <w:sz w:val="18"/>
          <w:szCs w:val="18"/>
        </w:rPr>
        <w:t>végzett szakemberként elhelyezkedhet;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élményeket</w:t>
      </w:r>
      <w:r w:rsidR="006A78E2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nyújtanak a hallgatóknak a kisgyermekek nevelésével, gondozásával kapcsolatban;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erősítik a pozitív szakmai attitűdöket;</w:t>
      </w:r>
    </w:p>
    <w:p w:rsidR="00BB1FAB" w:rsidRPr="000902F7" w:rsidRDefault="00BB1FAB" w:rsidP="00590A4D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alkalmassá teszik a hallgatót arra, hogy végzett kisgyermeknevelőként a 0-3 éves gyermekeket nevelje, gondozza, fejlődésüket segítse. </w:t>
      </w:r>
    </w:p>
    <w:p w:rsidR="00BB1FAB" w:rsidRPr="000902F7" w:rsidRDefault="00BB1FAB" w:rsidP="00815A90">
      <w:pPr>
        <w:jc w:val="both"/>
        <w:rPr>
          <w:rFonts w:ascii="Bookman Old Style" w:hAnsi="Bookman Old Style"/>
          <w:sz w:val="18"/>
          <w:szCs w:val="18"/>
        </w:rPr>
      </w:pPr>
    </w:p>
    <w:p w:rsidR="00BB1FAB" w:rsidRPr="000902F7" w:rsidRDefault="008B2362" w:rsidP="00BB1FAB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gyakorlatok szervezése</w:t>
      </w:r>
    </w:p>
    <w:p w:rsidR="00BB1FAB" w:rsidRPr="000902F7" w:rsidRDefault="00BB1FAB" w:rsidP="00BB1FAB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BB1FAB" w:rsidRPr="000902F7">
        <w:rPr>
          <w:rFonts w:ascii="Bookman Old Style" w:hAnsi="Bookman Old Style"/>
          <w:sz w:val="18"/>
          <w:szCs w:val="18"/>
        </w:rPr>
        <w:t xml:space="preserve"> telje</w:t>
      </w:r>
      <w:r w:rsidR="003979F9" w:rsidRPr="000902F7">
        <w:rPr>
          <w:rFonts w:ascii="Bookman Old Style" w:hAnsi="Bookman Old Style"/>
          <w:sz w:val="18"/>
          <w:szCs w:val="18"/>
        </w:rPr>
        <w:t>s</w:t>
      </w:r>
      <w:r w:rsidR="00BB1FAB" w:rsidRPr="000902F7">
        <w:rPr>
          <w:rFonts w:ascii="Bookman Old Style" w:hAnsi="Bookman Old Style"/>
          <w:sz w:val="18"/>
          <w:szCs w:val="18"/>
        </w:rPr>
        <w:t xml:space="preserve"> idejű képzés hallgatóinak</w:t>
      </w:r>
      <w:r w:rsidRPr="000902F7">
        <w:rPr>
          <w:rFonts w:ascii="Bookman Old Style" w:hAnsi="Bookman Old Style"/>
          <w:sz w:val="18"/>
          <w:szCs w:val="18"/>
        </w:rPr>
        <w:t xml:space="preserve"> gyakorlatát az egyetem szervezi, a hallgató köteles a beosztásának megfelelően</w:t>
      </w:r>
      <w:r w:rsidR="00E45BC3" w:rsidRPr="000902F7">
        <w:rPr>
          <w:rFonts w:ascii="Bookman Old Style" w:hAnsi="Bookman Old Style"/>
          <w:sz w:val="18"/>
          <w:szCs w:val="18"/>
        </w:rPr>
        <w:t xml:space="preserve"> megjelenni a kijelölt gyakorló</w:t>
      </w:r>
      <w:r w:rsidRPr="000902F7">
        <w:rPr>
          <w:rFonts w:ascii="Bookman Old Style" w:hAnsi="Bookman Old Style"/>
          <w:sz w:val="18"/>
          <w:szCs w:val="18"/>
        </w:rPr>
        <w:t>helyen.</w:t>
      </w:r>
    </w:p>
    <w:p w:rsidR="008B2362" w:rsidRPr="000902F7" w:rsidRDefault="008B2362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Mivel a Pedagógiai Kar külön díjazásban részesíti a befogadó intézményt, a gyakorlat teljesítéséről szakmai véleményt kérünk, a megjelenésről írásos igazolást. </w:t>
      </w:r>
    </w:p>
    <w:p w:rsidR="004461AC" w:rsidRPr="000902F7" w:rsidRDefault="004461AC" w:rsidP="00590A4D">
      <w:pPr>
        <w:pStyle w:val="Listaszerbekezds"/>
        <w:numPr>
          <w:ilvl w:val="0"/>
          <w:numId w:val="5"/>
        </w:numPr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Hiányzás esetén a gyakorlatot pótolni kell. </w:t>
      </w:r>
    </w:p>
    <w:p w:rsidR="008B2362" w:rsidRPr="000902F7" w:rsidRDefault="008B2362" w:rsidP="001B456B">
      <w:pPr>
        <w:numPr>
          <w:ilvl w:val="0"/>
          <w:numId w:val="2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intézménynek jogában áll a hallgató munkáját észrevételezni, az írásos dokumentumait megtekinteni.</w:t>
      </w:r>
    </w:p>
    <w:p w:rsidR="008B2362" w:rsidRPr="000902F7" w:rsidRDefault="008B2362" w:rsidP="001B456B">
      <w:pPr>
        <w:numPr>
          <w:ilvl w:val="0"/>
          <w:numId w:val="2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gyakorlati munkavégzés során a hallgatók kötelesek a gyakorlóhely munkarendjéhez igazodni, és ott egyetemi hallgatóhoz méltó magatartást tanúsítani. </w:t>
      </w:r>
    </w:p>
    <w:p w:rsidR="003979F9" w:rsidRPr="000902F7" w:rsidRDefault="003979F9" w:rsidP="001B456B">
      <w:pPr>
        <w:numPr>
          <w:ilvl w:val="0"/>
          <w:numId w:val="2"/>
        </w:numPr>
        <w:tabs>
          <w:tab w:val="left" w:pos="284"/>
        </w:tabs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gyakorlati munkavégzésre való felkészülést évfolyamonként gyakorlatvezető oktató segíti, aki minden szemeszter elején szóbeli tájékoztatót tart, a félév folyamán pedig konzultációs lehetőséget biztosít a felmerülő kérdések megbeszélésére, az értelmezés segítésére.</w:t>
      </w:r>
    </w:p>
    <w:p w:rsidR="008B2362" w:rsidRPr="000902F7" w:rsidRDefault="003979F9" w:rsidP="001B456B">
      <w:pPr>
        <w:numPr>
          <w:ilvl w:val="0"/>
          <w:numId w:val="2"/>
        </w:numPr>
        <w:tabs>
          <w:tab w:val="left" w:pos="284"/>
        </w:tabs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gyakorlóhelyeken a hallgató munkáját a bölcsődei kisgyermeknevelő (a szakvezető óvodapedagógus; családi napközi vezető), illetve az intézmények vezetői és kijelölt munkatársai </w:t>
      </w:r>
      <w:r w:rsidR="00AC02ED" w:rsidRPr="000902F7">
        <w:rPr>
          <w:rFonts w:ascii="Bookman Old Style" w:hAnsi="Bookman Old Style"/>
          <w:sz w:val="18"/>
          <w:szCs w:val="18"/>
        </w:rPr>
        <w:t xml:space="preserve">(tereptanár) </w:t>
      </w:r>
      <w:r w:rsidRPr="000902F7">
        <w:rPr>
          <w:rFonts w:ascii="Bookman Old Style" w:hAnsi="Bookman Old Style"/>
          <w:sz w:val="18"/>
          <w:szCs w:val="18"/>
        </w:rPr>
        <w:t xml:space="preserve">segítik. </w:t>
      </w:r>
    </w:p>
    <w:p w:rsidR="00815A90" w:rsidRPr="000902F7" w:rsidRDefault="00815A90" w:rsidP="00D5219D">
      <w:pPr>
        <w:tabs>
          <w:tab w:val="left" w:pos="284"/>
        </w:tabs>
        <w:ind w:left="720"/>
        <w:jc w:val="both"/>
        <w:rPr>
          <w:rFonts w:ascii="Bookman Old Style" w:hAnsi="Bookman Old Style"/>
          <w:sz w:val="18"/>
          <w:szCs w:val="18"/>
        </w:rPr>
      </w:pPr>
    </w:p>
    <w:p w:rsidR="004461AC" w:rsidRPr="000902F7" w:rsidRDefault="008B2362" w:rsidP="008B2362">
      <w:pPr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gyakorlatok szervezeti formái </w:t>
      </w:r>
    </w:p>
    <w:p w:rsidR="004461AC" w:rsidRPr="000902F7" w:rsidRDefault="004461AC" w:rsidP="008B2362">
      <w:pPr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AC02ED" w:rsidP="00590A4D">
      <w:pPr>
        <w:numPr>
          <w:ilvl w:val="0"/>
          <w:numId w:val="6"/>
        </w:num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Nevelési gyakorlatok 1−</w:t>
      </w:r>
      <w:r w:rsidR="00022B95" w:rsidRPr="000902F7">
        <w:rPr>
          <w:rFonts w:ascii="Bookman Old Style" w:hAnsi="Bookman Old Style"/>
          <w:sz w:val="18"/>
          <w:szCs w:val="18"/>
        </w:rPr>
        <w:t>6</w:t>
      </w:r>
      <w:proofErr w:type="gramStart"/>
      <w:r w:rsidR="00022B95" w:rsidRPr="000902F7">
        <w:rPr>
          <w:rFonts w:ascii="Bookman Old Style" w:hAnsi="Bookman Old Style"/>
          <w:sz w:val="18"/>
          <w:szCs w:val="18"/>
        </w:rPr>
        <w:t>.:</w:t>
      </w:r>
      <w:proofErr w:type="gramEnd"/>
      <w:r w:rsidR="00022B95" w:rsidRPr="000902F7">
        <w:rPr>
          <w:rFonts w:ascii="Bookman Old Style" w:hAnsi="Bookman Old Style"/>
          <w:sz w:val="18"/>
          <w:szCs w:val="18"/>
        </w:rPr>
        <w:t xml:space="preserve"> egyéni gyakorlatok</w:t>
      </w:r>
    </w:p>
    <w:p w:rsidR="00C91191" w:rsidRPr="000902F7" w:rsidRDefault="00C91191" w:rsidP="00590A4D">
      <w:pPr>
        <w:numPr>
          <w:ilvl w:val="0"/>
          <w:numId w:val="6"/>
        </w:numPr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Egyéni összefüggő terepgyakorla</w:t>
      </w:r>
      <w:r w:rsidR="003979F9" w:rsidRPr="000902F7">
        <w:rPr>
          <w:rFonts w:ascii="Bookman Old Style" w:hAnsi="Bookman Old Style"/>
          <w:sz w:val="18"/>
          <w:szCs w:val="18"/>
        </w:rPr>
        <w:t>t</w:t>
      </w:r>
    </w:p>
    <w:p w:rsidR="003979F9" w:rsidRPr="000902F7" w:rsidRDefault="003979F9" w:rsidP="003979F9">
      <w:pPr>
        <w:ind w:left="720"/>
        <w:rPr>
          <w:rFonts w:ascii="Bookman Old Style" w:hAnsi="Bookman Old Style"/>
          <w:sz w:val="18"/>
          <w:szCs w:val="18"/>
        </w:rPr>
      </w:pPr>
    </w:p>
    <w:p w:rsidR="003979F9" w:rsidRPr="000902F7" w:rsidRDefault="003979F9" w:rsidP="003979F9">
      <w:pPr>
        <w:ind w:left="720"/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8B2362">
      <w:pPr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</w:t>
      </w:r>
      <w:r w:rsidR="00815A90" w:rsidRPr="000902F7">
        <w:rPr>
          <w:rFonts w:ascii="Bookman Old Style" w:hAnsi="Bookman Old Style"/>
          <w:b/>
          <w:sz w:val="18"/>
          <w:szCs w:val="18"/>
        </w:rPr>
        <w:t>hallgatói portfólió elkészítése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C91191" w:rsidRPr="000902F7" w:rsidRDefault="00C91191" w:rsidP="008B2362">
      <w:pPr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 az intézményi gyakorlatok során végzett tevékenységé</w:t>
      </w:r>
      <w:r w:rsidR="00AC02ED" w:rsidRPr="000902F7">
        <w:rPr>
          <w:rFonts w:ascii="Bookman Old Style" w:hAnsi="Bookman Old Style"/>
          <w:sz w:val="18"/>
          <w:szCs w:val="18"/>
        </w:rPr>
        <w:t>ről az előre megadott szempontok</w:t>
      </w:r>
      <w:r w:rsidRPr="000902F7">
        <w:rPr>
          <w:rFonts w:ascii="Bookman Old Style" w:hAnsi="Bookman Old Style"/>
          <w:sz w:val="18"/>
          <w:szCs w:val="18"/>
        </w:rPr>
        <w:t xml:space="preserve"> szerint portfóliót készít, melynek fő célja a hallgató speciális szakmai kompetenciái (ismeretek, képességek, attitűdök) fejlődésének bemutatása a tájékozódástól az önálló munkavégzésre való képesség eléréséig. A portfólió a hallgatónak a képzésben született munkáiból összeállított célirá</w:t>
      </w:r>
      <w:r w:rsidRPr="000902F7">
        <w:rPr>
          <w:rFonts w:ascii="Bookman Old Style" w:hAnsi="Bookman Old Style"/>
          <w:sz w:val="18"/>
          <w:szCs w:val="18"/>
        </w:rPr>
        <w:lastRenderedPageBreak/>
        <w:t xml:space="preserve">nyos gyűjtemény, amely bemutatja készítőjének fejlődését és eredményeit. A portfólióban megjelenő munkák kiválasztása, gyűjtése és az önreflexiók elkészítése a hallgató feladata. </w:t>
      </w: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C91191" w:rsidRPr="000902F7" w:rsidRDefault="00C91191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Útmutatóban minden egyes intézményi gyakorlat esetében megtalálhatók az adott gyakorlathoz kapcsolódó portfólió-elemek elkészítésének szempontjai, a hallgató önértéke</w:t>
      </w:r>
      <w:r w:rsidR="0002725C" w:rsidRPr="000902F7">
        <w:rPr>
          <w:rFonts w:ascii="Bookman Old Style" w:hAnsi="Bookman Old Style"/>
          <w:sz w:val="18"/>
          <w:szCs w:val="18"/>
        </w:rPr>
        <w:t xml:space="preserve">lésének szempontjai, valamint az elkészült portfólió értékelési szempontjai. </w:t>
      </w: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 a portfólió elkészítéséhez a gyakorlóintézmény tereptanárától és az egyetemen a gyakorlatvezető</w:t>
      </w:r>
      <w:r w:rsidR="002F4498" w:rsidRPr="000902F7">
        <w:rPr>
          <w:rFonts w:ascii="Bookman Old Style" w:hAnsi="Bookman Old Style"/>
          <w:sz w:val="18"/>
          <w:szCs w:val="18"/>
        </w:rPr>
        <w:t xml:space="preserve"> oktatótól</w:t>
      </w:r>
      <w:r w:rsidRPr="000902F7">
        <w:rPr>
          <w:rFonts w:ascii="Bookman Old Style" w:hAnsi="Bookman Old Style"/>
          <w:sz w:val="18"/>
          <w:szCs w:val="18"/>
        </w:rPr>
        <w:t xml:space="preserve"> igény szerint segítséget kap.</w:t>
      </w:r>
    </w:p>
    <w:p w:rsidR="0002725C" w:rsidRPr="000902F7" w:rsidRDefault="0002725C" w:rsidP="00C91191">
      <w:pPr>
        <w:jc w:val="both"/>
        <w:rPr>
          <w:rFonts w:ascii="Bookman Old Style" w:hAnsi="Bookman Old Style"/>
          <w:sz w:val="18"/>
          <w:szCs w:val="18"/>
        </w:rPr>
      </w:pPr>
    </w:p>
    <w:p w:rsidR="00AD30B4" w:rsidRPr="000902F7" w:rsidRDefault="002F4498" w:rsidP="00C91191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in</w:t>
      </w:r>
      <w:r w:rsidR="00815A90" w:rsidRPr="000902F7">
        <w:rPr>
          <w:rFonts w:ascii="Bookman Old Style" w:hAnsi="Bookman Old Style"/>
          <w:b/>
          <w:sz w:val="18"/>
          <w:szCs w:val="18"/>
        </w:rPr>
        <w:t>tézményi gyakorlatok értékelése</w:t>
      </w:r>
    </w:p>
    <w:p w:rsidR="002F4498" w:rsidRPr="000902F7" w:rsidRDefault="002F4498" w:rsidP="00C91191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2F4498" w:rsidRPr="000902F7" w:rsidRDefault="002F4498" w:rsidP="00C91191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Minden egyes intézményi gyakorlat gyakorlati jeggyel zárul. A gyakorlati jegy megszerzésének feltétele: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előírt óraszámú gyakorlat maradéktalan teljesítése;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gyakorlóintézmény tereptanárától kapott legalább elégséges érdemjegy;</w:t>
      </w:r>
    </w:p>
    <w:p w:rsidR="002F4498" w:rsidRPr="000902F7" w:rsidRDefault="002F4498" w:rsidP="00590A4D">
      <w:pPr>
        <w:pStyle w:val="Listaszerbekezds"/>
        <w:numPr>
          <w:ilvl w:val="0"/>
          <w:numId w:val="7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hallgatói portfólió megfelelő szintű (</w:t>
      </w:r>
      <w:r w:rsidR="00AC02ED" w:rsidRPr="000902F7">
        <w:rPr>
          <w:rFonts w:ascii="Bookman Old Style" w:hAnsi="Bookman Old Style"/>
          <w:sz w:val="18"/>
          <w:szCs w:val="18"/>
        </w:rPr>
        <w:t>legalább elégséges) elkészítése;</w:t>
      </w:r>
    </w:p>
    <w:p w:rsidR="002F4498" w:rsidRPr="000902F7" w:rsidRDefault="002F4498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2F4498" w:rsidRPr="000902F7" w:rsidRDefault="00815A90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gyakorlati jegy kialakítása</w:t>
      </w:r>
    </w:p>
    <w:p w:rsidR="002F4498" w:rsidRPr="000902F7" w:rsidRDefault="002F4498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72791B" w:rsidRPr="000902F7" w:rsidRDefault="004107A4" w:rsidP="002F4498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gyakorlati jegyet </w:t>
      </w:r>
    </w:p>
    <w:p w:rsidR="0072791B" w:rsidRPr="000902F7" w:rsidRDefault="004107A4" w:rsidP="00590A4D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a gyakorlóintézményben nyújtott teljesítményre adott osztályzat és </w:t>
      </w:r>
    </w:p>
    <w:p w:rsidR="002F4498" w:rsidRPr="000902F7" w:rsidRDefault="004107A4" w:rsidP="00590A4D">
      <w:pPr>
        <w:pStyle w:val="Listaszerbekezds"/>
        <w:numPr>
          <w:ilvl w:val="0"/>
          <w:numId w:val="8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hallgatói portfólióra a gyakorlatvezető oktatótól kapott osztályzat alapján a gyakorlatvezető oktató adja.  </w:t>
      </w:r>
    </w:p>
    <w:p w:rsidR="00A8280F" w:rsidRPr="000902F7" w:rsidRDefault="00A8280F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A8280F" w:rsidRPr="000902F7" w:rsidRDefault="00815A90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gyakorlati záróvizsga</w:t>
      </w:r>
      <w:r w:rsidR="00A8280F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A8280F" w:rsidRPr="000902F7" w:rsidRDefault="00A8280F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A8280F" w:rsidRPr="000902F7" w:rsidRDefault="00C62C31" w:rsidP="002F4498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gyakorlati záróvizsgára a 6. félév végén kerül sor. A gyakorlati záróvizsga a záróvizsga része. A</w:t>
      </w:r>
      <w:r w:rsidR="00A8280F" w:rsidRPr="000902F7">
        <w:rPr>
          <w:rFonts w:ascii="Bookman Old Style" w:hAnsi="Bookman Old Style"/>
          <w:sz w:val="18"/>
          <w:szCs w:val="18"/>
        </w:rPr>
        <w:t xml:space="preserve"> hallgató vizsgabizottság előtt mutatja be (védi meg) portfólióját a saját maga által készített prezentáció segítségével.</w:t>
      </w:r>
    </w:p>
    <w:p w:rsidR="00A8280F" w:rsidRPr="000902F7" w:rsidRDefault="00A8280F" w:rsidP="002F4498">
      <w:pPr>
        <w:jc w:val="both"/>
        <w:rPr>
          <w:rFonts w:ascii="Bookman Old Style" w:hAnsi="Bookman Old Style"/>
          <w:sz w:val="18"/>
          <w:szCs w:val="18"/>
        </w:rPr>
      </w:pPr>
    </w:p>
    <w:p w:rsidR="00A8280F" w:rsidRPr="000902F7" w:rsidRDefault="0072791B" w:rsidP="002F4498">
      <w:p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További javaslatok a portfólió egyes elemeinek elkészítéséhez</w:t>
      </w:r>
    </w:p>
    <w:p w:rsidR="0072791B" w:rsidRPr="000902F7" w:rsidRDefault="0072791B" w:rsidP="002F4498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72791B" w:rsidRPr="000902F7" w:rsidRDefault="0072791B" w:rsidP="0072791B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jó portfólió alapja a tapasztalatok, megfigyelések minél pontosabb dokumentálása. Ennek érdekében javasolt: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adott intézményi gyakorlathoz kapcsolódó </w:t>
      </w:r>
      <w:r w:rsidR="00493A3F" w:rsidRPr="000902F7">
        <w:rPr>
          <w:rFonts w:ascii="Bookman Old Style" w:hAnsi="Bookman Old Style"/>
          <w:sz w:val="18"/>
          <w:szCs w:val="18"/>
        </w:rPr>
        <w:t>f</w:t>
      </w:r>
      <w:r w:rsidRPr="000902F7">
        <w:rPr>
          <w:rFonts w:ascii="Bookman Old Style" w:hAnsi="Bookman Old Style"/>
          <w:sz w:val="18"/>
          <w:szCs w:val="18"/>
        </w:rPr>
        <w:t>eladatok minél pontosabb értelmezése, a megfigyelési és dokumentálási szempontok követése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a minél részletesebb jegyzetelés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jegyzeteken, megfigyeléseken mindig legyen dátum, érdemes jelölni csoportlétszámot, röviden jellemezni a körülményeket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72791B" w:rsidRPr="000902F7" w:rsidRDefault="0072791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megfigyelések jegyzőkönyveit kérjük a megadott jegyzőkönyv-minta szerint elkészíteni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72791B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lastRenderedPageBreak/>
        <w:t>a jegyzetekben, megfigyelési jegyzőkönyvekben szükséges jól megkülönbözethetően rögzíteni a tényeket, tapasztalatokat és az ezekhez kapcsolódó saját véleményt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493A3F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megfogalmazás legyen tömör, lényegre törő, szakszerű, árnyalt</w:t>
      </w:r>
      <w:r w:rsidR="00B1153B" w:rsidRPr="000902F7">
        <w:rPr>
          <w:rFonts w:ascii="Bookman Old Style" w:hAnsi="Bookman Old Style"/>
          <w:sz w:val="18"/>
          <w:szCs w:val="18"/>
        </w:rPr>
        <w:t>;</w:t>
      </w:r>
    </w:p>
    <w:p w:rsidR="00FC5EF4" w:rsidRPr="000902F7" w:rsidRDefault="00FC5EF4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gyermek megfigyelése esetén minden </w:t>
      </w:r>
      <w:r w:rsidR="00AC02ED" w:rsidRPr="000902F7">
        <w:rPr>
          <w:rFonts w:ascii="Bookman Old Style" w:hAnsi="Bookman Old Style"/>
          <w:sz w:val="18"/>
          <w:szCs w:val="18"/>
        </w:rPr>
        <w:t xml:space="preserve">alkalommal </w:t>
      </w:r>
      <w:r w:rsidRPr="000902F7">
        <w:rPr>
          <w:rFonts w:ascii="Bookman Old Style" w:hAnsi="Bookman Old Style"/>
          <w:sz w:val="18"/>
          <w:szCs w:val="18"/>
        </w:rPr>
        <w:t>javasolt a gyermek életkorának rögzítése (hónapokban);</w:t>
      </w:r>
    </w:p>
    <w:p w:rsidR="00FC5EF4" w:rsidRPr="000902F7" w:rsidRDefault="00FC5EF4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tevékenység megfigyelése esetén minden </w:t>
      </w:r>
      <w:r w:rsidR="00AC02ED" w:rsidRPr="000902F7">
        <w:rPr>
          <w:rFonts w:ascii="Bookman Old Style" w:hAnsi="Bookman Old Style"/>
          <w:sz w:val="18"/>
          <w:szCs w:val="18"/>
        </w:rPr>
        <w:t xml:space="preserve">alkalommal </w:t>
      </w:r>
      <w:r w:rsidRPr="000902F7">
        <w:rPr>
          <w:rFonts w:ascii="Bookman Old Style" w:hAnsi="Bookman Old Style"/>
          <w:sz w:val="18"/>
          <w:szCs w:val="18"/>
        </w:rPr>
        <w:t>javasolt az időtartam és legalább a kezdet és a befejezés időpontjának jelölése;</w:t>
      </w:r>
    </w:p>
    <w:p w:rsidR="00B1153B" w:rsidRPr="000902F7" w:rsidRDefault="00B1153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önértékelés során érdemes a változásokra is kitérni: miben történt előbbre lépés ez előző önértékeléshez képest, stb.</w:t>
      </w:r>
      <w:r w:rsidR="00AC02ED" w:rsidRPr="000902F7">
        <w:rPr>
          <w:rFonts w:ascii="Bookman Old Style" w:hAnsi="Bookman Old Style"/>
          <w:sz w:val="18"/>
          <w:szCs w:val="18"/>
        </w:rPr>
        <w:t>;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B1153B" w:rsidRPr="000902F7" w:rsidRDefault="00B1153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önértékelés értékelésénél a realitás döntő szempont;</w:t>
      </w:r>
    </w:p>
    <w:p w:rsidR="001D0F9B" w:rsidRPr="000902F7" w:rsidRDefault="001D0F9B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egye</w:t>
      </w:r>
      <w:r w:rsidR="002B4B5A" w:rsidRPr="000902F7">
        <w:rPr>
          <w:rFonts w:ascii="Bookman Old Style" w:hAnsi="Bookman Old Style"/>
          <w:sz w:val="18"/>
          <w:szCs w:val="18"/>
        </w:rPr>
        <w:t>s portfóliókat kérjük a szempont</w:t>
      </w:r>
      <w:r w:rsidRPr="000902F7">
        <w:rPr>
          <w:rFonts w:ascii="Bookman Old Style" w:hAnsi="Bookman Old Style"/>
          <w:sz w:val="18"/>
          <w:szCs w:val="18"/>
        </w:rPr>
        <w:t>okat követve</w:t>
      </w:r>
      <w:r w:rsidR="00B20627" w:rsidRPr="000902F7">
        <w:rPr>
          <w:rFonts w:ascii="Bookman Old Style" w:hAnsi="Bookman Old Style"/>
          <w:sz w:val="18"/>
          <w:szCs w:val="18"/>
        </w:rPr>
        <w:t>, saját megfogalmazásban, a források pontos jelölésével elkészíteni;</w:t>
      </w:r>
    </w:p>
    <w:p w:rsidR="00B20627" w:rsidRPr="000902F7" w:rsidRDefault="00B20627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portfólióhoz csatolható dokumentum másolat, gyermekrajz, engedéllyel készült fénykép;</w:t>
      </w:r>
    </w:p>
    <w:p w:rsidR="00493A3F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ez egyes gyakorlatokhoz kapcsolódó portfóliókat javasolt egy gyű</w:t>
      </w:r>
      <w:r w:rsidR="00B1153B" w:rsidRPr="000902F7">
        <w:rPr>
          <w:rFonts w:ascii="Bookman Old Style" w:hAnsi="Bookman Old Style"/>
          <w:sz w:val="18"/>
          <w:szCs w:val="18"/>
        </w:rPr>
        <w:t>rűs mappában gyűjteni, rendezni;</w:t>
      </w:r>
    </w:p>
    <w:p w:rsidR="0072791B" w:rsidRPr="000902F7" w:rsidRDefault="00493A3F" w:rsidP="00590A4D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minden írásbeli munkát kérünk számítógéppel elkészíteni </w:t>
      </w:r>
      <w:r w:rsidR="00B1153B" w:rsidRPr="000902F7">
        <w:rPr>
          <w:rFonts w:ascii="Bookman Old Style" w:hAnsi="Bookman Old Style"/>
          <w:sz w:val="18"/>
          <w:szCs w:val="18"/>
        </w:rPr>
        <w:t>és kinyomtatva beadni.</w:t>
      </w:r>
      <w:r w:rsidR="00B1153B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72791B" w:rsidRPr="000902F7" w:rsidRDefault="0072791B" w:rsidP="0072791B">
      <w:pPr>
        <w:jc w:val="both"/>
        <w:rPr>
          <w:rFonts w:ascii="Bookman Old Style" w:hAnsi="Bookman Old Style"/>
          <w:b/>
          <w:sz w:val="18"/>
          <w:szCs w:val="18"/>
        </w:rPr>
      </w:pPr>
    </w:p>
    <w:p w:rsidR="008B2362" w:rsidRPr="000902F7" w:rsidRDefault="008B2362" w:rsidP="001B456B">
      <w:pPr>
        <w:numPr>
          <w:ilvl w:val="0"/>
          <w:numId w:val="3"/>
        </w:numPr>
        <w:spacing w:line="276" w:lineRule="auto"/>
        <w:ind w:left="0" w:firstLine="0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br w:type="page"/>
      </w:r>
    </w:p>
    <w:p w:rsidR="008B2362" w:rsidRPr="000902F7" w:rsidRDefault="008B2362" w:rsidP="008B236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lastRenderedPageBreak/>
        <w:t>1. félév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8B2362" w:rsidRPr="000902F7" w:rsidTr="008B2362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362" w:rsidRPr="000902F7" w:rsidRDefault="00C033C8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 xml:space="preserve">Nevelési </w:t>
            </w:r>
            <w:r w:rsidR="008B2362" w:rsidRPr="000902F7">
              <w:rPr>
                <w:rFonts w:ascii="Bookman Old Style" w:hAnsi="Bookman Old Style" w:cs="Times New Roman"/>
                <w:sz w:val="18"/>
                <w:szCs w:val="18"/>
              </w:rPr>
              <w:t>gyakorlat 1.</w:t>
            </w:r>
          </w:p>
          <w:p w:rsidR="008B2362" w:rsidRPr="000902F7" w:rsidRDefault="008B2362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722EDA" w:rsidRPr="000902F7" w:rsidRDefault="00722EDA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2BPPS1NG100000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362" w:rsidRPr="000902F7" w:rsidRDefault="008B2362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8B2362" w:rsidRPr="000902F7" w:rsidRDefault="00C033C8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3</w:t>
            </w:r>
            <w:r w:rsidR="008B2362" w:rsidRPr="000902F7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="008B2362"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="008B2362"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8B2362" w:rsidRPr="000902F7" w:rsidRDefault="003832AD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32</w:t>
            </w:r>
            <w:r w:rsidR="008B2362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8B2362" w:rsidRPr="00451E98" w:rsidRDefault="008B2362" w:rsidP="008B2362">
      <w:pPr>
        <w:spacing w:line="276" w:lineRule="auto"/>
        <w:jc w:val="both"/>
        <w:rPr>
          <w:rFonts w:ascii="Bookman Old Style" w:hAnsi="Bookman Old Style"/>
          <w:b/>
          <w:bCs/>
          <w:sz w:val="16"/>
          <w:szCs w:val="16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32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</w:t>
      </w:r>
      <w:r w:rsidR="003B4FDD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</w:t>
      </w:r>
      <w:r w:rsidR="003B4FDD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</w:t>
      </w:r>
      <w:r w:rsidR="003B4FDD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C22062" w:rsidRPr="00451E98" w:rsidRDefault="00C22062" w:rsidP="008B2362">
      <w:pPr>
        <w:spacing w:line="276" w:lineRule="auto"/>
        <w:jc w:val="both"/>
        <w:rPr>
          <w:rFonts w:ascii="Bookman Old Style" w:hAnsi="Bookman Old Style"/>
          <w:b/>
          <w:sz w:val="16"/>
          <w:szCs w:val="16"/>
        </w:rPr>
      </w:pPr>
    </w:p>
    <w:p w:rsidR="00C22062" w:rsidRPr="00451E98" w:rsidRDefault="00C22062" w:rsidP="008B2362">
      <w:pPr>
        <w:spacing w:line="276" w:lineRule="auto"/>
        <w:jc w:val="both"/>
        <w:rPr>
          <w:rFonts w:ascii="Bookman Old Style" w:hAnsi="Bookman Old Style"/>
          <w:b/>
          <w:sz w:val="16"/>
          <w:szCs w:val="16"/>
        </w:rPr>
      </w:pPr>
    </w:p>
    <w:p w:rsidR="00C22062" w:rsidRPr="003B4FDD" w:rsidRDefault="003B4FDD" w:rsidP="003B4FDD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3B4FDD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3B4FDD" w:rsidRPr="000902F7" w:rsidRDefault="003B4FDD" w:rsidP="003B4FDD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C081C" w:rsidRPr="003B4FDD" w:rsidRDefault="00DC081C" w:rsidP="00DC081C">
      <w:pPr>
        <w:ind w:left="34"/>
        <w:jc w:val="both"/>
        <w:rPr>
          <w:rFonts w:ascii="Bookman Old Style" w:hAnsi="Bookman Old Style"/>
          <w:noProof/>
          <w:sz w:val="18"/>
          <w:szCs w:val="18"/>
        </w:rPr>
      </w:pPr>
      <w:r w:rsidRPr="003B4FDD">
        <w:rPr>
          <w:rFonts w:ascii="Bookman Old Style" w:hAnsi="Bookman Old Style"/>
          <w:b/>
          <w:noProof/>
          <w:sz w:val="18"/>
          <w:szCs w:val="18"/>
        </w:rPr>
        <w:t>Tájékozódás - az intézmény megismerése</w:t>
      </w:r>
    </w:p>
    <w:p w:rsidR="00DC081C" w:rsidRPr="000902F7" w:rsidRDefault="00DC081C" w:rsidP="00DC081C">
      <w:pPr>
        <w:ind w:left="34"/>
        <w:jc w:val="both"/>
        <w:rPr>
          <w:rFonts w:ascii="Bookman Old Style" w:hAnsi="Bookman Old Style"/>
          <w:noProof/>
          <w:sz w:val="18"/>
          <w:szCs w:val="18"/>
          <w:u w:val="single"/>
        </w:rPr>
      </w:pPr>
    </w:p>
    <w:p w:rsidR="00DC081C" w:rsidRPr="000902F7" w:rsidRDefault="00DC081C" w:rsidP="00DC081C">
      <w:pPr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működésének alapdokumentumai. Az intézmény gyermekek által használt helyiségeinek felszereltsége, berendezése (átadó, fürdőszoba, csoportszoba). A bölcsőde kertje, a szabad levegőn tartózkodás feltételei. A szobai és az udvari játékkészlet. A gyermekek étkeztetésének módja, feltételrendszere. A bölcsőde személyi állománya: vezető (és helyettes), kisgyermeknevelők, technikai dolgozók, konyhai személyzet, adminisztratív dolgozók, gyermekorvos, stb.): létszámok, feladatkörök, szervezeti struktúra, együttműködés. A dolgozók helyiségeinek jellemzői.</w:t>
      </w:r>
    </w:p>
    <w:p w:rsidR="00DC081C" w:rsidRPr="000902F7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bölcsődébe kerülés módja: jelentkezés, felvétel, beszoktatás, együttműködés a családdal. </w:t>
      </w:r>
    </w:p>
    <w:p w:rsidR="00AC02ED" w:rsidRPr="000902F7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AC02ED" w:rsidRPr="000902F7">
        <w:rPr>
          <w:rFonts w:ascii="Bookman Old Style" w:hAnsi="Bookman Old Style"/>
          <w:sz w:val="18"/>
          <w:szCs w:val="18"/>
        </w:rPr>
        <w:t xml:space="preserve"> bölcsődés gyermek ellátásába bekapcsolódó egyéb intézmények, szakemberek: a </w:t>
      </w:r>
      <w:r w:rsidRPr="000902F7">
        <w:rPr>
          <w:rFonts w:ascii="Bookman Old Style" w:hAnsi="Bookman Old Style"/>
          <w:sz w:val="18"/>
          <w:szCs w:val="18"/>
        </w:rPr>
        <w:t>házi gyermekorvosi ellátás preventív és gyógyító tevékenysége és</w:t>
      </w:r>
      <w:r w:rsidR="006361B0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a védőnői szolgálat</w:t>
      </w:r>
      <w:r w:rsidR="00AC02ED" w:rsidRPr="000902F7">
        <w:rPr>
          <w:rFonts w:ascii="Bookman Old Style" w:hAnsi="Bookman Old Style"/>
          <w:sz w:val="18"/>
          <w:szCs w:val="18"/>
        </w:rPr>
        <w:t>, a gyermekjóléti szolgálat és a családsegítő tevékenysége</w:t>
      </w:r>
      <w:r w:rsidRPr="000902F7">
        <w:rPr>
          <w:rFonts w:ascii="Bookman Old Style" w:hAnsi="Bookman Old Style"/>
          <w:sz w:val="18"/>
          <w:szCs w:val="18"/>
        </w:rPr>
        <w:t xml:space="preserve"> a bölcsőde szemszögéből. </w:t>
      </w:r>
    </w:p>
    <w:p w:rsidR="00FF4F11" w:rsidRDefault="00DC081C" w:rsidP="003B4FDD">
      <w:pPr>
        <w:ind w:firstLine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Betekintés a gyermekcsoportok életébe, tevékenységébe (játék a szobában és az udvaron, gondozási helyzetek).  </w:t>
      </w:r>
    </w:p>
    <w:p w:rsidR="00FF4F11" w:rsidRDefault="00FF4F11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AC02ED" w:rsidRPr="003B4FDD" w:rsidRDefault="003B4FDD" w:rsidP="00DC081C">
      <w:pPr>
        <w:jc w:val="both"/>
        <w:rPr>
          <w:rFonts w:ascii="Bookman Old Style" w:hAnsi="Bookman Old Style"/>
          <w:b/>
          <w:sz w:val="18"/>
          <w:szCs w:val="18"/>
        </w:rPr>
      </w:pPr>
      <w:r w:rsidRPr="003B4FDD">
        <w:rPr>
          <w:rFonts w:ascii="Bookman Old Style" w:hAnsi="Bookman Old Style"/>
          <w:b/>
          <w:sz w:val="18"/>
          <w:szCs w:val="18"/>
        </w:rPr>
        <w:t>A tájékozódás módja</w:t>
      </w:r>
    </w:p>
    <w:p w:rsidR="003B4FDD" w:rsidRDefault="003B4FDD" w:rsidP="00DC081C">
      <w:pPr>
        <w:jc w:val="both"/>
        <w:rPr>
          <w:rFonts w:ascii="Bookman Old Style" w:hAnsi="Bookman Old Style"/>
          <w:sz w:val="18"/>
          <w:szCs w:val="18"/>
        </w:rPr>
      </w:pPr>
    </w:p>
    <w:p w:rsidR="00DC081C" w:rsidRPr="00662DC9" w:rsidRDefault="00AC02ED" w:rsidP="00662DC9">
      <w:pPr>
        <w:ind w:left="360"/>
        <w:jc w:val="both"/>
        <w:rPr>
          <w:rFonts w:ascii="Bookman Old Style" w:hAnsi="Bookman Old Style"/>
          <w:b/>
          <w:i/>
          <w:sz w:val="18"/>
          <w:szCs w:val="18"/>
        </w:rPr>
      </w:pPr>
      <w:r w:rsidRPr="00662DC9">
        <w:rPr>
          <w:rFonts w:ascii="Bookman Old Style" w:hAnsi="Bookman Old Style"/>
          <w:sz w:val="18"/>
          <w:szCs w:val="18"/>
        </w:rPr>
        <w:t>M</w:t>
      </w:r>
      <w:r w:rsidR="00DC081C" w:rsidRPr="00662DC9">
        <w:rPr>
          <w:rFonts w:ascii="Bookman Old Style" w:hAnsi="Bookman Old Style"/>
          <w:sz w:val="18"/>
          <w:szCs w:val="18"/>
        </w:rPr>
        <w:t xml:space="preserve">egfigyelés, dokumentumelemzés, </w:t>
      </w:r>
      <w:r w:rsidRPr="00662DC9">
        <w:rPr>
          <w:rFonts w:ascii="Bookman Old Style" w:hAnsi="Bookman Old Style"/>
          <w:sz w:val="18"/>
          <w:szCs w:val="18"/>
        </w:rPr>
        <w:t xml:space="preserve">tematikus </w:t>
      </w:r>
      <w:r w:rsidR="00DC081C" w:rsidRPr="00662DC9">
        <w:rPr>
          <w:rFonts w:ascii="Bookman Old Style" w:hAnsi="Bookman Old Style"/>
          <w:sz w:val="18"/>
          <w:szCs w:val="18"/>
        </w:rPr>
        <w:t>beszélgetés</w:t>
      </w:r>
      <w:r w:rsidRPr="00662DC9">
        <w:rPr>
          <w:rFonts w:ascii="Bookman Old Style" w:hAnsi="Bookman Old Style"/>
          <w:sz w:val="18"/>
          <w:szCs w:val="18"/>
        </w:rPr>
        <w:t>, interjú</w:t>
      </w:r>
      <w:r w:rsidR="00DC081C" w:rsidRPr="00662DC9">
        <w:rPr>
          <w:rFonts w:ascii="Bookman Old Style" w:hAnsi="Bookman Old Style"/>
          <w:sz w:val="18"/>
          <w:szCs w:val="18"/>
        </w:rPr>
        <w:t xml:space="preserve"> az intézményvezetővel és a szakemberekkel. </w:t>
      </w:r>
    </w:p>
    <w:p w:rsidR="00DC081C" w:rsidRPr="00662DC9" w:rsidRDefault="00DC081C" w:rsidP="00662DC9">
      <w:pPr>
        <w:spacing w:line="276" w:lineRule="auto"/>
        <w:ind w:left="360"/>
        <w:jc w:val="both"/>
        <w:rPr>
          <w:rFonts w:ascii="Bookman Old Style" w:hAnsi="Bookman Old Style"/>
          <w:b/>
          <w:sz w:val="18"/>
          <w:szCs w:val="18"/>
        </w:rPr>
      </w:pPr>
      <w:r w:rsidRPr="00662DC9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070AD6" w:rsidRDefault="00070AD6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D1A3D" w:rsidRPr="000902F7" w:rsidRDefault="007D1A3D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3B4FDD" w:rsidRDefault="00C22062" w:rsidP="003B4FDD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3B4FDD">
        <w:rPr>
          <w:rFonts w:ascii="Bookman Old Style" w:hAnsi="Bookman Old Style"/>
          <w:b/>
          <w:sz w:val="20"/>
          <w:szCs w:val="20"/>
        </w:rPr>
        <w:t>Szempontok az egyes portfólió</w:t>
      </w:r>
      <w:r w:rsidR="00070AD6" w:rsidRPr="003B4FDD">
        <w:rPr>
          <w:rFonts w:ascii="Bookman Old Style" w:hAnsi="Bookman Old Style"/>
          <w:b/>
          <w:sz w:val="20"/>
          <w:szCs w:val="20"/>
        </w:rPr>
        <w:t>k, portfólió</w:t>
      </w:r>
      <w:r w:rsidR="003B4FDD" w:rsidRPr="003B4FDD">
        <w:rPr>
          <w:rFonts w:ascii="Bookman Old Style" w:hAnsi="Bookman Old Style"/>
          <w:b/>
          <w:sz w:val="20"/>
          <w:szCs w:val="20"/>
        </w:rPr>
        <w:t>elemek elkészítéséhez</w:t>
      </w:r>
    </w:p>
    <w:p w:rsidR="00C22062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D1A3D" w:rsidRPr="000902F7" w:rsidRDefault="007D1A3D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070AD6" w:rsidRPr="000902F7" w:rsidRDefault="00070AD6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bölcsőde működés</w:t>
      </w:r>
      <w:r w:rsidR="00642330" w:rsidRPr="000902F7">
        <w:rPr>
          <w:rFonts w:ascii="Bookman Old Style" w:hAnsi="Bookman Old Style"/>
          <w:b/>
          <w:sz w:val="18"/>
          <w:szCs w:val="18"/>
        </w:rPr>
        <w:t>e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helye és szerepe a gyermekvédelem rendszerében.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működésének szabályozása (jogszabályok, szakmai szabályozók)</w:t>
      </w:r>
      <w:r w:rsidR="00662DC9">
        <w:rPr>
          <w:rFonts w:ascii="Bookman Old Style" w:hAnsi="Bookman Old Style"/>
          <w:sz w:val="18"/>
          <w:szCs w:val="18"/>
        </w:rPr>
        <w:t>.</w:t>
      </w:r>
    </w:p>
    <w:p w:rsidR="00070AD6" w:rsidRPr="000902F7" w:rsidRDefault="00070AD6" w:rsidP="007D1A3D">
      <w:pPr>
        <w:pStyle w:val="Listaszerbekezds"/>
        <w:numPr>
          <w:ilvl w:val="0"/>
          <w:numId w:val="11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bölcsőde kapcsolata a gyermekjóléti szolgálattal, </w:t>
      </w:r>
      <w:r w:rsidR="00642330" w:rsidRPr="000902F7">
        <w:rPr>
          <w:rFonts w:ascii="Bookman Old Style" w:hAnsi="Bookman Old Style"/>
          <w:sz w:val="18"/>
          <w:szCs w:val="18"/>
        </w:rPr>
        <w:t xml:space="preserve">a házi gyermekorvosi ellátással és a védőnői ellátással. </w:t>
      </w:r>
    </w:p>
    <w:p w:rsidR="00152F62" w:rsidRPr="000902F7" w:rsidRDefault="00152F62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bölcsőde bemutatása</w:t>
      </w:r>
    </w:p>
    <w:p w:rsidR="00FB340F" w:rsidRPr="000902F7" w:rsidRDefault="00FB340F" w:rsidP="007D1A3D">
      <w:pPr>
        <w:pStyle w:val="Listaszerbekezds"/>
        <w:numPr>
          <w:ilvl w:val="0"/>
          <w:numId w:val="1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152F62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</w:t>
      </w:r>
      <w:r w:rsidR="00152F62" w:rsidRPr="000902F7">
        <w:rPr>
          <w:rFonts w:ascii="Bookman Old Style" w:hAnsi="Bookman Old Style"/>
          <w:sz w:val="18"/>
          <w:szCs w:val="18"/>
        </w:rPr>
        <w:t>pítészeti adottságok</w:t>
      </w:r>
      <w:r w:rsidRPr="000902F7">
        <w:rPr>
          <w:rFonts w:ascii="Bookman Old Style" w:hAnsi="Bookman Old Style"/>
          <w:sz w:val="18"/>
          <w:szCs w:val="18"/>
        </w:rPr>
        <w:t>. Az építészeti adottságok és a szakmai munka összefüggései (látó- és hallótávolság, felügyelet biztosítása)</w:t>
      </w:r>
      <w:r w:rsidR="00662DC9">
        <w:rPr>
          <w:rFonts w:ascii="Bookman Old Style" w:hAnsi="Bookman Old Style"/>
          <w:sz w:val="18"/>
          <w:szCs w:val="18"/>
        </w:rPr>
        <w:t>.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bölcsőde helyiségei</w:t>
      </w:r>
      <w:r w:rsidR="00297AA1" w:rsidRPr="000902F7">
        <w:rPr>
          <w:rFonts w:ascii="Bookman Old Style" w:hAnsi="Bookman Old Style"/>
          <w:sz w:val="18"/>
          <w:szCs w:val="18"/>
        </w:rPr>
        <w:t xml:space="preserve"> és felszereltsége</w:t>
      </w:r>
      <w:r w:rsidR="00D91F45" w:rsidRPr="000902F7">
        <w:rPr>
          <w:rFonts w:ascii="Bookman Old Style" w:hAnsi="Bookman Old Style"/>
          <w:sz w:val="18"/>
          <w:szCs w:val="18"/>
        </w:rPr>
        <w:t xml:space="preserve"> (csoportszoba, fürdőszoba, átadó)</w:t>
      </w:r>
      <w:r w:rsidRPr="000902F7">
        <w:rPr>
          <w:rFonts w:ascii="Bookman Old Style" w:hAnsi="Bookman Old Style"/>
          <w:sz w:val="18"/>
          <w:szCs w:val="18"/>
        </w:rPr>
        <w:t>, udvara. A játszókertre vonatkozó előírások és az udvar kialakítása: növények, játékok, homokozó, pancsoló.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csoportszoba berendezése (alaprajz készítése).</w:t>
      </w:r>
      <w:r w:rsidR="00AE3C18" w:rsidRPr="000902F7">
        <w:rPr>
          <w:rFonts w:ascii="Bookman Old Style" w:hAnsi="Bookman Old Style"/>
          <w:sz w:val="18"/>
          <w:szCs w:val="18"/>
        </w:rPr>
        <w:t xml:space="preserve"> Csoportlétszám és alapterület, bútorzat, hangulatosság.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FB340F" w:rsidRPr="000902F7" w:rsidRDefault="00FB340F" w:rsidP="007D1A3D">
      <w:pPr>
        <w:pStyle w:val="Listaszerbekezds"/>
        <w:numPr>
          <w:ilvl w:val="0"/>
          <w:numId w:val="13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részletes bemutatása</w:t>
      </w:r>
      <w:r w:rsidR="00AE3C18" w:rsidRPr="000902F7">
        <w:rPr>
          <w:rFonts w:ascii="Bookman Old Style" w:hAnsi="Bookman Old Style"/>
          <w:sz w:val="18"/>
          <w:szCs w:val="18"/>
        </w:rPr>
        <w:t xml:space="preserve">: játékfajták, elrendezésük, mennyiségük. </w:t>
      </w:r>
    </w:p>
    <w:p w:rsidR="00FB340F" w:rsidRPr="000902F7" w:rsidRDefault="00FB340F" w:rsidP="007D1A3D">
      <w:pPr>
        <w:pStyle w:val="Listaszerbekezds"/>
        <w:numPr>
          <w:ilvl w:val="0"/>
          <w:numId w:val="1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FB340F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kisgyermeknevelők feladatai.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technikai személyzet feladatai.</w:t>
      </w:r>
    </w:p>
    <w:p w:rsidR="00B20627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Szervezeti struktúra, együttműködés.</w:t>
      </w:r>
    </w:p>
    <w:p w:rsidR="00B20627" w:rsidRPr="000902F7" w:rsidRDefault="007D1A3D" w:rsidP="007D1A3D">
      <w:pPr>
        <w:pStyle w:val="Listaszerbekezds"/>
        <w:spacing w:line="276" w:lineRule="auto"/>
        <w:ind w:left="567" w:hanging="283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 </w:t>
      </w:r>
      <w:proofErr w:type="gramStart"/>
      <w:r w:rsidR="00B20627" w:rsidRPr="000902F7">
        <w:rPr>
          <w:rFonts w:ascii="Bookman Old Style" w:hAnsi="Bookman Old Style"/>
          <w:b/>
          <w:sz w:val="18"/>
          <w:szCs w:val="18"/>
        </w:rPr>
        <w:t>c</w:t>
      </w:r>
      <w:r>
        <w:rPr>
          <w:rFonts w:ascii="Bookman Old Style" w:hAnsi="Bookman Old Style"/>
          <w:b/>
          <w:sz w:val="18"/>
          <w:szCs w:val="18"/>
        </w:rPr>
        <w:t>.</w:t>
      </w:r>
      <w:proofErr w:type="gramEnd"/>
      <w:r w:rsidR="00B20627" w:rsidRPr="000902F7">
        <w:rPr>
          <w:rFonts w:ascii="Bookman Old Style" w:hAnsi="Bookman Old Style"/>
          <w:b/>
          <w:sz w:val="18"/>
          <w:szCs w:val="18"/>
        </w:rPr>
        <w:t xml:space="preserve">) </w:t>
      </w:r>
      <w:r>
        <w:rPr>
          <w:rFonts w:ascii="Bookman Old Style" w:hAnsi="Bookman Old Style"/>
          <w:b/>
          <w:sz w:val="18"/>
          <w:szCs w:val="18"/>
        </w:rPr>
        <w:t xml:space="preserve"> </w:t>
      </w:r>
      <w:r w:rsidR="00B20627" w:rsidRPr="000902F7">
        <w:rPr>
          <w:rFonts w:ascii="Bookman Old Style" w:hAnsi="Bookman Old Style"/>
          <w:b/>
          <w:sz w:val="18"/>
          <w:szCs w:val="18"/>
        </w:rPr>
        <w:t xml:space="preserve">a </w:t>
      </w:r>
      <w:r w:rsidR="00662DC9">
        <w:rPr>
          <w:rFonts w:ascii="Bookman Old Style" w:hAnsi="Bookman Old Style"/>
          <w:b/>
          <w:sz w:val="18"/>
          <w:szCs w:val="18"/>
        </w:rPr>
        <w:t>gyermek</w:t>
      </w:r>
      <w:r w:rsidR="00B20627" w:rsidRPr="000902F7">
        <w:rPr>
          <w:rFonts w:ascii="Bookman Old Style" w:hAnsi="Bookman Old Style"/>
          <w:b/>
          <w:sz w:val="18"/>
          <w:szCs w:val="18"/>
        </w:rPr>
        <w:t>csoport bemutatása</w:t>
      </w:r>
    </w:p>
    <w:p w:rsidR="00FB340F" w:rsidRPr="000902F7" w:rsidRDefault="00B20627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Csoportlétszám, életkori megoszlás, nemek szerinti összetétel.</w:t>
      </w:r>
    </w:p>
    <w:p w:rsidR="00AC02ED" w:rsidRPr="000902F7" w:rsidRDefault="00722EDA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sajátos nevelési igényű (SNI)</w:t>
      </w:r>
      <w:r w:rsidR="00AC02ED" w:rsidRPr="000902F7">
        <w:rPr>
          <w:rFonts w:ascii="Bookman Old Style" w:hAnsi="Bookman Old Style"/>
          <w:sz w:val="18"/>
          <w:szCs w:val="18"/>
        </w:rPr>
        <w:t xml:space="preserve"> gyermek a csoportban.</w:t>
      </w:r>
    </w:p>
    <w:p w:rsidR="007D1A3D" w:rsidRDefault="00297AA1" w:rsidP="007D1A3D">
      <w:pPr>
        <w:pStyle w:val="Listaszerbekezds"/>
        <w:numPr>
          <w:ilvl w:val="0"/>
          <w:numId w:val="15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gyermekekről vezetett dokumentáció.</w:t>
      </w:r>
    </w:p>
    <w:p w:rsidR="007D1A3D" w:rsidRDefault="007D1A3D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FB340F" w:rsidRPr="000902F7" w:rsidRDefault="00FB340F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bölcsődébe kerülés módja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Jelentkezés a bölcsődébe. 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Ismerkedés a bölcsődei környezettel.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családlátogatás.</w:t>
      </w:r>
    </w:p>
    <w:p w:rsidR="00642330" w:rsidRPr="000902F7" w:rsidRDefault="00642330" w:rsidP="007D1A3D">
      <w:pPr>
        <w:pStyle w:val="Listaszerbekezds"/>
        <w:numPr>
          <w:ilvl w:val="0"/>
          <w:numId w:val="12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Beszoktatás a bölcsődébe.</w:t>
      </w:r>
    </w:p>
    <w:p w:rsidR="00B20627" w:rsidRPr="000902F7" w:rsidRDefault="00B20627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Érkezés a bölcsődébe</w:t>
      </w:r>
      <w:r w:rsidR="00F83C07" w:rsidRPr="000902F7">
        <w:rPr>
          <w:rFonts w:ascii="Bookman Old Style" w:hAnsi="Bookman Old Style"/>
          <w:b/>
          <w:sz w:val="18"/>
          <w:szCs w:val="18"/>
        </w:rPr>
        <w:t xml:space="preserve"> (egy kiválasztott gyermek megfigyelése)</w:t>
      </w:r>
    </w:p>
    <w:p w:rsidR="00F83C0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r w:rsidR="00B20627" w:rsidRPr="000902F7">
        <w:rPr>
          <w:rFonts w:ascii="Bookman Old Style" w:hAnsi="Bookman Old Style"/>
          <w:sz w:val="18"/>
          <w:szCs w:val="18"/>
        </w:rPr>
        <w:t>szülőtől való elválás</w:t>
      </w:r>
      <w:r w:rsidRPr="000902F7">
        <w:rPr>
          <w:rFonts w:ascii="Bookman Old Style" w:hAnsi="Bookman Old Style"/>
          <w:sz w:val="18"/>
          <w:szCs w:val="18"/>
        </w:rPr>
        <w:t>.</w:t>
      </w:r>
    </w:p>
    <w:p w:rsidR="00F83C0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 és a kisgyermeknevelő kapcsolata.</w:t>
      </w:r>
    </w:p>
    <w:p w:rsidR="00B20627" w:rsidRPr="000902F7" w:rsidRDefault="00F83C07" w:rsidP="007D1A3D">
      <w:pPr>
        <w:pStyle w:val="Listaszerbekezds"/>
        <w:numPr>
          <w:ilvl w:val="0"/>
          <w:numId w:val="16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és a kisgyermeknevelő kapcsolata. </w:t>
      </w:r>
    </w:p>
    <w:p w:rsidR="00B20627" w:rsidRPr="000902F7" w:rsidRDefault="00F83C07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(egy kiválasztott gyermek</w:t>
      </w:r>
      <w:r w:rsidR="00297AA1" w:rsidRPr="000902F7">
        <w:rPr>
          <w:rFonts w:ascii="Bookman Old Style" w:hAnsi="Bookman Old Style"/>
          <w:b/>
          <w:sz w:val="18"/>
          <w:szCs w:val="18"/>
        </w:rPr>
        <w:t xml:space="preserve"> reggelizése vagy</w:t>
      </w:r>
      <w:r w:rsidR="00A2088E" w:rsidRPr="000902F7">
        <w:rPr>
          <w:rFonts w:ascii="Bookman Old Style" w:hAnsi="Bookman Old Style"/>
          <w:b/>
          <w:sz w:val="18"/>
          <w:szCs w:val="18"/>
        </w:rPr>
        <w:t xml:space="preserve"> uzsonnázása</w:t>
      </w:r>
      <w:r w:rsidRPr="000902F7">
        <w:rPr>
          <w:rFonts w:ascii="Bookman Old Style" w:hAnsi="Bookman Old Style"/>
          <w:b/>
          <w:sz w:val="18"/>
          <w:szCs w:val="18"/>
        </w:rPr>
        <w:t>)</w:t>
      </w:r>
    </w:p>
    <w:p w:rsidR="00F83C07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előkészítése.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tevékenysége, </w:t>
      </w:r>
      <w:r w:rsidR="00662DC9">
        <w:rPr>
          <w:rFonts w:ascii="Bookman Old Style" w:hAnsi="Bookman Old Style"/>
          <w:sz w:val="18"/>
          <w:szCs w:val="18"/>
        </w:rPr>
        <w:t xml:space="preserve">a </w:t>
      </w:r>
      <w:r w:rsidRPr="000902F7">
        <w:rPr>
          <w:rFonts w:ascii="Bookman Old Style" w:hAnsi="Bookman Old Style"/>
          <w:sz w:val="18"/>
          <w:szCs w:val="18"/>
        </w:rPr>
        <w:t>gyermek igényeihez igazodás.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és a gyermek kapcsolata.</w:t>
      </w:r>
    </w:p>
    <w:p w:rsidR="00297AA1" w:rsidRPr="000902F7" w:rsidRDefault="00297AA1" w:rsidP="007D1A3D">
      <w:pPr>
        <w:pStyle w:val="Listaszerbekezds"/>
        <w:numPr>
          <w:ilvl w:val="0"/>
          <w:numId w:val="17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önállósága.</w:t>
      </w:r>
    </w:p>
    <w:p w:rsidR="00297AA1" w:rsidRPr="000902F7" w:rsidRDefault="00297AA1" w:rsidP="007D1A3D">
      <w:pPr>
        <w:pStyle w:val="Listaszerbekezds"/>
        <w:numPr>
          <w:ilvl w:val="0"/>
          <w:numId w:val="1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Udvari játék</w:t>
      </w:r>
      <w:r w:rsidR="007039D0" w:rsidRPr="000902F7">
        <w:rPr>
          <w:rFonts w:ascii="Bookman Old Style" w:hAnsi="Bookman Old Style"/>
          <w:b/>
          <w:sz w:val="18"/>
          <w:szCs w:val="18"/>
        </w:rPr>
        <w:t xml:space="preserve"> (egy kisgyermeknevelő megfigyelése)</w:t>
      </w:r>
    </w:p>
    <w:p w:rsidR="00297AA1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udvari játék a napirendben.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Kimenetel és bejövetel.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Játéklehetőségek az udvaron.</w:t>
      </w:r>
    </w:p>
    <w:p w:rsidR="007039D0" w:rsidRPr="000902F7" w:rsidRDefault="007039D0" w:rsidP="007D1A3D">
      <w:pPr>
        <w:pStyle w:val="Listaszerbekezds"/>
        <w:numPr>
          <w:ilvl w:val="0"/>
          <w:numId w:val="18"/>
        </w:numPr>
        <w:spacing w:line="276" w:lineRule="auto"/>
        <w:ind w:left="709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az udvaron.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tabs>
          <w:tab w:val="left" w:pos="1560"/>
        </w:tabs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kisgyermeknevelővel, bölcsődevezetővel, a bölcsőde más munkatársaival.</w:t>
      </w:r>
    </w:p>
    <w:p w:rsidR="006168B6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feladatok és ezek teljesítése. 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left="709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FC5EF4" w:rsidRPr="000902F7" w:rsidRDefault="00FC5EF4" w:rsidP="007D1A3D">
      <w:pPr>
        <w:pStyle w:val="Listaszerbekezds"/>
        <w:numPr>
          <w:ilvl w:val="0"/>
          <w:numId w:val="19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7F0DFC" w:rsidRPr="000902F7" w:rsidRDefault="007F0DFC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536347" w:rsidRPr="000902F7" w:rsidRDefault="00536347" w:rsidP="007D1A3D">
      <w:pPr>
        <w:pStyle w:val="Listaszerbekezds"/>
        <w:numPr>
          <w:ilvl w:val="0"/>
          <w:numId w:val="20"/>
        </w:numPr>
        <w:spacing w:line="276" w:lineRule="auto"/>
        <w:ind w:hanging="29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önreflexió hitelessége. </w:t>
      </w:r>
    </w:p>
    <w:p w:rsidR="00C22062" w:rsidRPr="000902F7" w:rsidRDefault="00C220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36347" w:rsidRPr="000902F7" w:rsidRDefault="00536347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FF4F11" w:rsidRDefault="00FF4F1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8719F7" w:rsidRPr="000902F7" w:rsidRDefault="008719F7" w:rsidP="008B236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2. félév</w:t>
      </w:r>
    </w:p>
    <w:p w:rsidR="008B2362" w:rsidRPr="000902F7" w:rsidRDefault="008B2362" w:rsidP="008B236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8B2362" w:rsidRPr="000902F7" w:rsidRDefault="008B236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AE77C2" w:rsidRPr="000902F7" w:rsidTr="00C62C31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7C2" w:rsidRPr="00FF4F11" w:rsidRDefault="00C033C8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b/>
                <w:sz w:val="18"/>
                <w:szCs w:val="18"/>
              </w:rPr>
              <w:t>Nevelési gyakorlat 2.</w:t>
            </w:r>
          </w:p>
          <w:p w:rsidR="00722EDA" w:rsidRPr="00FF4F11" w:rsidRDefault="00C033C8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sz w:val="18"/>
                <w:szCs w:val="18"/>
              </w:rPr>
              <w:t>Óvoda</w:t>
            </w:r>
          </w:p>
          <w:p w:rsidR="00722EDA" w:rsidRPr="000902F7" w:rsidRDefault="00722EDA" w:rsidP="00FF4F1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FF4F11">
              <w:rPr>
                <w:rFonts w:ascii="Bookman Old Style" w:hAnsi="Bookman Old Style"/>
                <w:sz w:val="18"/>
                <w:szCs w:val="18"/>
              </w:rPr>
              <w:t>2BPPS1NG200000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7C2" w:rsidRPr="000902F7" w:rsidRDefault="00AE77C2" w:rsidP="003832AD">
            <w:pPr>
              <w:tabs>
                <w:tab w:val="left" w:pos="607"/>
              </w:tabs>
              <w:spacing w:before="60" w:line="276" w:lineRule="auto"/>
              <w:ind w:right="83"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AE77C2" w:rsidRPr="000902F7" w:rsidRDefault="00AE77C2" w:rsidP="003832AD">
            <w:pPr>
              <w:tabs>
                <w:tab w:val="left" w:pos="607"/>
              </w:tabs>
              <w:spacing w:line="276" w:lineRule="auto"/>
              <w:ind w:right="83"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AE77C2" w:rsidRPr="000902F7" w:rsidRDefault="003832AD" w:rsidP="003832AD">
            <w:pPr>
              <w:tabs>
                <w:tab w:val="left" w:pos="607"/>
              </w:tabs>
              <w:spacing w:line="276" w:lineRule="auto"/>
              <w:ind w:right="83"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</w:t>
            </w:r>
            <w:r w:rsidR="00AE77C2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AE77C2" w:rsidRPr="000902F7" w:rsidRDefault="00AE77C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E77C2" w:rsidRPr="000902F7" w:rsidRDefault="00AE77C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8B2362" w:rsidRPr="000902F7" w:rsidRDefault="008B2362" w:rsidP="008B236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color w:val="auto"/>
          <w:sz w:val="18"/>
          <w:szCs w:val="18"/>
        </w:rPr>
        <w:t>16</w:t>
      </w:r>
      <w:r w:rsidRPr="000902F7">
        <w:rPr>
          <w:rFonts w:ascii="Bookman Old Style" w:hAnsi="Bookman Old Style" w:cs="Times New Roman"/>
          <w:b w:val="0"/>
          <w:color w:val="auto"/>
          <w:sz w:val="18"/>
          <w:szCs w:val="18"/>
        </w:rPr>
        <w:t xml:space="preserve"> óra</w:t>
      </w:r>
      <w:r w:rsidR="00AC02ED" w:rsidRPr="000902F7">
        <w:rPr>
          <w:rFonts w:ascii="Bookman Old Style" w:hAnsi="Bookman Old Style" w:cs="Times New Roman"/>
          <w:b w:val="0"/>
          <w:color w:val="auto"/>
          <w:sz w:val="18"/>
          <w:szCs w:val="18"/>
        </w:rPr>
        <w:t xml:space="preserve">, </w:t>
      </w:r>
      <w:r w:rsidR="003832AD">
        <w:rPr>
          <w:rFonts w:ascii="Bookman Old Style" w:hAnsi="Bookman Old Style" w:cs="Times New Roman"/>
          <w:b w:val="0"/>
          <w:color w:val="auto"/>
          <w:sz w:val="18"/>
          <w:szCs w:val="18"/>
        </w:rPr>
        <w:t>2</w:t>
      </w:r>
      <w:r w:rsidR="00AC02ED" w:rsidRPr="000902F7">
        <w:rPr>
          <w:rFonts w:ascii="Bookman Old Style" w:hAnsi="Bookman Old Style" w:cs="Times New Roman"/>
          <w:b w:val="0"/>
          <w:color w:val="auto"/>
          <w:sz w:val="18"/>
          <w:szCs w:val="18"/>
        </w:rPr>
        <w:t xml:space="preserve"> nap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</w:t>
      </w:r>
      <w:r w:rsidR="00FF4F11">
        <w:rPr>
          <w:rFonts w:ascii="Bookman Old Style" w:hAnsi="Bookman Old Style"/>
          <w:sz w:val="18"/>
          <w:szCs w:val="18"/>
        </w:rPr>
        <w:t>_____</w:t>
      </w:r>
      <w:r w:rsidRPr="000902F7">
        <w:rPr>
          <w:rFonts w:ascii="Bookman Old Style" w:hAnsi="Bookman Old Style"/>
          <w:sz w:val="18"/>
          <w:szCs w:val="18"/>
        </w:rPr>
        <w:t>___________________________</w:t>
      </w:r>
      <w:r w:rsidR="003832AD">
        <w:rPr>
          <w:rFonts w:ascii="Bookman Old Style" w:hAnsi="Bookman Old Style"/>
          <w:sz w:val="18"/>
          <w:szCs w:val="18"/>
        </w:rPr>
        <w:t>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</w:t>
      </w:r>
      <w:r w:rsidR="00FF4F11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____________</w:t>
      </w:r>
      <w:r w:rsidR="00FF4F11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_______________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</w:t>
      </w:r>
      <w:r w:rsidR="00FF4F11">
        <w:rPr>
          <w:rFonts w:ascii="Bookman Old Style" w:hAnsi="Bookman Old Style"/>
          <w:sz w:val="18"/>
          <w:szCs w:val="18"/>
        </w:rPr>
        <w:t>_____</w:t>
      </w:r>
      <w:r w:rsidRPr="000902F7">
        <w:rPr>
          <w:rFonts w:ascii="Bookman Old Style" w:hAnsi="Bookman Old Style"/>
          <w:sz w:val="18"/>
          <w:szCs w:val="18"/>
        </w:rPr>
        <w:t>______________________</w:t>
      </w:r>
      <w:r w:rsidR="003832AD">
        <w:rPr>
          <w:rFonts w:ascii="Bookman Old Style" w:hAnsi="Bookman Old Style"/>
          <w:sz w:val="18"/>
          <w:szCs w:val="18"/>
        </w:rPr>
        <w:t>_</w:t>
      </w: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B2362" w:rsidRPr="000902F7" w:rsidRDefault="008B2362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Értékelés módja: gyakorlati jegy (gyj5) </w:t>
      </w:r>
    </w:p>
    <w:p w:rsidR="006915CF" w:rsidRPr="000902F7" w:rsidRDefault="006915CF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36347" w:rsidRPr="000902F7" w:rsidRDefault="00536347" w:rsidP="008B236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719F7" w:rsidRDefault="00FF4F11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FF4F11" w:rsidRPr="00FF4F11" w:rsidRDefault="00FF4F11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8719F7" w:rsidRPr="000902F7" w:rsidRDefault="008719F7" w:rsidP="006915CF">
      <w:pPr>
        <w:jc w:val="both"/>
        <w:rPr>
          <w:rFonts w:ascii="Bookman Old Style" w:hAnsi="Bookman Old Style"/>
          <w:noProof/>
          <w:sz w:val="18"/>
          <w:szCs w:val="18"/>
          <w:u w:val="single"/>
        </w:rPr>
      </w:pPr>
    </w:p>
    <w:p w:rsidR="006915CF" w:rsidRPr="00FF4F11" w:rsidRDefault="006915CF" w:rsidP="006915CF">
      <w:pPr>
        <w:jc w:val="both"/>
        <w:rPr>
          <w:rFonts w:ascii="Bookman Old Style" w:hAnsi="Bookman Old Style"/>
          <w:b/>
          <w:sz w:val="18"/>
          <w:szCs w:val="18"/>
        </w:rPr>
      </w:pPr>
      <w:r w:rsidRPr="00FF4F11">
        <w:rPr>
          <w:rFonts w:ascii="Bookman Old Style" w:hAnsi="Bookman Old Style"/>
          <w:b/>
          <w:sz w:val="18"/>
          <w:szCs w:val="18"/>
        </w:rPr>
        <w:t>Tájékoz</w:t>
      </w:r>
      <w:r w:rsidR="00FF4F11" w:rsidRPr="00FF4F11">
        <w:rPr>
          <w:rFonts w:ascii="Bookman Old Style" w:hAnsi="Bookman Old Style"/>
          <w:b/>
          <w:sz w:val="18"/>
          <w:szCs w:val="18"/>
        </w:rPr>
        <w:t>ódás – az intézmény megismerése</w:t>
      </w:r>
    </w:p>
    <w:p w:rsidR="006915CF" w:rsidRPr="000902F7" w:rsidRDefault="006915CF" w:rsidP="006915CF">
      <w:pPr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6915CF" w:rsidRPr="000902F7" w:rsidRDefault="006915CF" w:rsidP="0093214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óvoda helye, szerepe a köznevelési intézmények rendszerében. Az óvoda működésének alapdokumentumai. </w:t>
      </w:r>
      <w:r w:rsidRPr="000902F7">
        <w:rPr>
          <w:rFonts w:ascii="Bookman Old Style" w:hAnsi="Bookman Old Style"/>
          <w:noProof/>
          <w:sz w:val="18"/>
          <w:szCs w:val="18"/>
        </w:rPr>
        <w:t>Az intézmény építészeti adottságai, gyerme</w:t>
      </w:r>
      <w:r w:rsidR="00662DC9">
        <w:rPr>
          <w:rFonts w:ascii="Bookman Old Style" w:hAnsi="Bookman Old Style"/>
          <w:noProof/>
          <w:sz w:val="18"/>
          <w:szCs w:val="18"/>
        </w:rPr>
        <w:t>-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kek által használt helyiségeinek felszereltsége, berendezése (átadó, fürdőszoba, csoportszoba). Az óvoda kertje, a szabad levegőn tartózkodás feltételei. A szobai és az udvari játékkészlet. A gyermekek étkeztetésének módja, feltételrendszere. Az óvoda személyi állománya: vezető (és helyettes), óvodapedagógusok, dajkák, konyhai dolgozók és adminisztratív dolgozók: létszámok, feladatkörök, szervezeti struktúra, együttműködés. A dolgozók helyiségeinek jellemzői. Az óvoda nevelési programja. Betekintés a gyermekcsoportok életébe, tevékenységébe (játék a szobában és az udvaron, kezdeményezések, gondozási helyzetek).  </w:t>
      </w:r>
    </w:p>
    <w:p w:rsidR="00FF4F11" w:rsidRDefault="00FF4F1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AC02ED" w:rsidRPr="00FF4F11" w:rsidRDefault="00AC02ED" w:rsidP="00AC02ED">
      <w:pPr>
        <w:jc w:val="both"/>
        <w:rPr>
          <w:rFonts w:ascii="Bookman Old Style" w:hAnsi="Bookman Old Style"/>
          <w:sz w:val="18"/>
          <w:szCs w:val="18"/>
        </w:rPr>
      </w:pPr>
      <w:r w:rsidRPr="00FF4F11">
        <w:rPr>
          <w:rFonts w:ascii="Bookman Old Style" w:hAnsi="Bookman Old Style"/>
          <w:b/>
          <w:sz w:val="18"/>
          <w:szCs w:val="18"/>
        </w:rPr>
        <w:t>A tájékozódás módja:</w:t>
      </w:r>
      <w:r w:rsidRPr="00FF4F11">
        <w:rPr>
          <w:rFonts w:ascii="Bookman Old Style" w:hAnsi="Bookman Old Style"/>
          <w:sz w:val="18"/>
          <w:szCs w:val="18"/>
        </w:rPr>
        <w:t xml:space="preserve"> </w:t>
      </w:r>
    </w:p>
    <w:p w:rsidR="00AC02ED" w:rsidRPr="00662DC9" w:rsidRDefault="00AC02ED" w:rsidP="00662DC9">
      <w:pPr>
        <w:ind w:left="360"/>
        <w:jc w:val="both"/>
        <w:rPr>
          <w:rFonts w:ascii="Bookman Old Style" w:hAnsi="Bookman Old Style"/>
          <w:sz w:val="18"/>
          <w:szCs w:val="18"/>
        </w:rPr>
      </w:pPr>
      <w:r w:rsidRPr="00662DC9">
        <w:rPr>
          <w:rFonts w:ascii="Bookman Old Style" w:hAnsi="Bookman Old Style"/>
          <w:sz w:val="18"/>
          <w:szCs w:val="18"/>
        </w:rPr>
        <w:t xml:space="preserve">Megfigyelés, dokumentumelemzés, tematikus beszélgetés, interjú az intézményvezetővel és a szakemberekkel. </w:t>
      </w:r>
    </w:p>
    <w:p w:rsidR="00AC02ED" w:rsidRPr="00662DC9" w:rsidRDefault="00AC02ED" w:rsidP="00662DC9">
      <w:pPr>
        <w:spacing w:line="276" w:lineRule="auto"/>
        <w:ind w:left="360"/>
        <w:jc w:val="both"/>
        <w:rPr>
          <w:rFonts w:ascii="Bookman Old Style" w:hAnsi="Bookman Old Style"/>
          <w:b/>
          <w:sz w:val="18"/>
          <w:szCs w:val="18"/>
        </w:rPr>
      </w:pPr>
      <w:r w:rsidRPr="00662DC9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AC02ED" w:rsidRDefault="00AC02ED" w:rsidP="006915CF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FF4F11" w:rsidRPr="000902F7" w:rsidRDefault="00FF4F11" w:rsidP="006915CF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FF4F11" w:rsidRDefault="008719F7" w:rsidP="00FF4F1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FF4F1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FF4F11" w:rsidRPr="00FF4F1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8719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FF4F11" w:rsidRPr="000902F7" w:rsidRDefault="00FF4F11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óvoda működése</w:t>
      </w:r>
    </w:p>
    <w:p w:rsidR="006915CF" w:rsidRPr="000902F7" w:rsidRDefault="006915CF" w:rsidP="00FF4F11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helye és szerepe a köznevelés rendszerében.</w:t>
      </w:r>
    </w:p>
    <w:p w:rsidR="006915CF" w:rsidRPr="000902F7" w:rsidRDefault="006915CF" w:rsidP="00FF4F11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működésének szabályozása (jogszabályok, szakmai szabályozók)</w:t>
      </w:r>
      <w:r w:rsidR="00662DC9">
        <w:rPr>
          <w:rFonts w:ascii="Bookman Old Style" w:hAnsi="Bookman Old Style"/>
          <w:sz w:val="18"/>
          <w:szCs w:val="18"/>
        </w:rPr>
        <w:t>.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óvoda bemutatása</w:t>
      </w:r>
    </w:p>
    <w:p w:rsidR="006915CF" w:rsidRPr="000902F7" w:rsidRDefault="006915CF" w:rsidP="00FF4F11">
      <w:pPr>
        <w:pStyle w:val="Listaszerbekezds"/>
        <w:numPr>
          <w:ilvl w:val="0"/>
          <w:numId w:val="22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Építészeti adottságok. Az építészeti adottságok és a szakmai munka összefüggései (látó- és hallótávolság, felügyelet biztosítása)</w:t>
      </w:r>
      <w:r w:rsidR="00662DC9">
        <w:rPr>
          <w:rFonts w:ascii="Bookman Old Style" w:hAnsi="Bookman Old Style"/>
          <w:sz w:val="18"/>
          <w:szCs w:val="18"/>
        </w:rPr>
        <w:t>.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 helyiségei és felszereltsége (csoportszoba, fürdőszoba, átadó), udvara. A játszókertre vonatkozó előírások és az udvar kialakítása: növények, játékok, homokozó.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csoportszoba berendezése (alaprajz készítése). Csoportlétszám és alapterület, bútorzat, hangulatosság. </w:t>
      </w:r>
    </w:p>
    <w:p w:rsidR="006915CF" w:rsidRPr="000902F7" w:rsidRDefault="006915CF" w:rsidP="00FF4F11">
      <w:pPr>
        <w:pStyle w:val="Listaszerbekezds"/>
        <w:numPr>
          <w:ilvl w:val="0"/>
          <w:numId w:val="13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játékkészletének részletes bemutatása: játékfajták, elrendezésük, mennyiségük. </w:t>
      </w:r>
    </w:p>
    <w:p w:rsidR="006915CF" w:rsidRPr="000902F7" w:rsidRDefault="006915CF" w:rsidP="00FF4F11">
      <w:pPr>
        <w:pStyle w:val="Listaszerbekezds"/>
        <w:numPr>
          <w:ilvl w:val="0"/>
          <w:numId w:val="22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óvodapedagógusok feladatai.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dajkák feladatai.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Szervezeti struktúra, együttműködés.</w:t>
      </w:r>
    </w:p>
    <w:p w:rsidR="006915CF" w:rsidRPr="000902F7" w:rsidRDefault="006915CF" w:rsidP="00FF4F11">
      <w:pPr>
        <w:pStyle w:val="Listaszerbekezds"/>
        <w:spacing w:line="276" w:lineRule="auto"/>
        <w:ind w:left="567" w:hanging="425"/>
        <w:jc w:val="both"/>
        <w:rPr>
          <w:rFonts w:ascii="Bookman Old Style" w:hAnsi="Bookman Old Style"/>
          <w:b/>
          <w:sz w:val="18"/>
          <w:szCs w:val="18"/>
        </w:rPr>
      </w:pPr>
      <w:proofErr w:type="gramStart"/>
      <w:r w:rsidRPr="000902F7">
        <w:rPr>
          <w:rFonts w:ascii="Bookman Old Style" w:hAnsi="Bookman Old Style"/>
          <w:b/>
          <w:sz w:val="18"/>
          <w:szCs w:val="18"/>
        </w:rPr>
        <w:t>c</w:t>
      </w:r>
      <w:r w:rsidR="00FF4F11">
        <w:rPr>
          <w:rFonts w:ascii="Bookman Old Style" w:hAnsi="Bookman Old Style"/>
          <w:b/>
          <w:sz w:val="18"/>
          <w:szCs w:val="18"/>
        </w:rPr>
        <w:t>.</w:t>
      </w:r>
      <w:proofErr w:type="gramEnd"/>
      <w:r w:rsidRPr="000902F7">
        <w:rPr>
          <w:rFonts w:ascii="Bookman Old Style" w:hAnsi="Bookman Old Style"/>
          <w:b/>
          <w:sz w:val="18"/>
          <w:szCs w:val="18"/>
        </w:rPr>
        <w:t xml:space="preserve">) </w:t>
      </w:r>
      <w:r w:rsidR="00FF4F11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b/>
          <w:sz w:val="18"/>
          <w:szCs w:val="18"/>
        </w:rPr>
        <w:t>a</w:t>
      </w:r>
      <w:r w:rsidR="00662DC9">
        <w:rPr>
          <w:rFonts w:ascii="Bookman Old Style" w:hAnsi="Bookman Old Style"/>
          <w:b/>
          <w:sz w:val="18"/>
          <w:szCs w:val="18"/>
        </w:rPr>
        <w:t xml:space="preserve"> gyermek</w:t>
      </w:r>
      <w:r w:rsidRPr="000902F7">
        <w:rPr>
          <w:rFonts w:ascii="Bookman Old Style" w:hAnsi="Bookman Old Style"/>
          <w:b/>
          <w:sz w:val="18"/>
          <w:szCs w:val="18"/>
        </w:rPr>
        <w:t>csoport bemutatása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Csoportlétszám, életkori megoszlás, nemek szerinti összetétel.</w:t>
      </w:r>
    </w:p>
    <w:p w:rsidR="00AC02ED" w:rsidRPr="000902F7" w:rsidRDefault="00AC02ED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SNI gyermek a csoportban.</w:t>
      </w:r>
    </w:p>
    <w:p w:rsidR="006915CF" w:rsidRPr="000902F7" w:rsidRDefault="006915CF" w:rsidP="00FF4F11">
      <w:pPr>
        <w:pStyle w:val="Listaszerbekezds"/>
        <w:numPr>
          <w:ilvl w:val="0"/>
          <w:numId w:val="15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gyermekekről vezetett dokumentáció.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Érkezés az óvodába (egy kiválasztott gyermek megfigyelése)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szülőtől való elválás.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 és az óvodapedagógus kapcsolata.</w:t>
      </w:r>
    </w:p>
    <w:p w:rsidR="006915CF" w:rsidRPr="000902F7" w:rsidRDefault="006915CF" w:rsidP="00FF4F11">
      <w:pPr>
        <w:pStyle w:val="Listaszerbekezds"/>
        <w:numPr>
          <w:ilvl w:val="0"/>
          <w:numId w:val="16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és az óvodapedagógus kapcsolata. </w:t>
      </w:r>
    </w:p>
    <w:p w:rsidR="006915CF" w:rsidRPr="000902F7" w:rsidRDefault="006915CF" w:rsidP="00FF4F11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(egy kiválasztott gyermek reggelizése vagy ebédelése)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előkészítése.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 tevékenysége, gyermek igényeihez igazodás.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óvodapedagógus és a gyermek kapcsolata.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önállósága.</w:t>
      </w:r>
    </w:p>
    <w:p w:rsidR="006915CF" w:rsidRPr="000902F7" w:rsidRDefault="006915CF" w:rsidP="0093214A">
      <w:pPr>
        <w:pStyle w:val="Listaszerbekezds"/>
        <w:numPr>
          <w:ilvl w:val="0"/>
          <w:numId w:val="17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dajka feladatai az étkezés során.</w:t>
      </w:r>
    </w:p>
    <w:p w:rsidR="006915CF" w:rsidRPr="000902F7" w:rsidRDefault="006915CF" w:rsidP="0093214A">
      <w:pPr>
        <w:pStyle w:val="Listaszerbekezds"/>
        <w:numPr>
          <w:ilvl w:val="0"/>
          <w:numId w:val="21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Udvari játék (</w:t>
      </w:r>
      <w:r w:rsidR="000F172D" w:rsidRPr="000902F7">
        <w:rPr>
          <w:rFonts w:ascii="Bookman Old Style" w:hAnsi="Bookman Old Style"/>
          <w:b/>
          <w:sz w:val="18"/>
          <w:szCs w:val="18"/>
        </w:rPr>
        <w:t>az óvodapedagógus megfigyelése</w:t>
      </w:r>
      <w:r w:rsidRPr="000902F7">
        <w:rPr>
          <w:rFonts w:ascii="Bookman Old Style" w:hAnsi="Bookman Old Style"/>
          <w:b/>
          <w:sz w:val="18"/>
          <w:szCs w:val="18"/>
        </w:rPr>
        <w:t>)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udvari játék a napirendben.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Kimenetel és bejövetel.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Játéklehetőségek az udvaron.</w:t>
      </w:r>
    </w:p>
    <w:p w:rsidR="006915CF" w:rsidRPr="000902F7" w:rsidRDefault="006915CF" w:rsidP="0093214A">
      <w:pPr>
        <w:pStyle w:val="Listaszerbekezds"/>
        <w:numPr>
          <w:ilvl w:val="0"/>
          <w:numId w:val="18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AC02ED" w:rsidRPr="000902F7">
        <w:rPr>
          <w:rFonts w:ascii="Bookman Old Style" w:hAnsi="Bookman Old Style"/>
          <w:sz w:val="18"/>
          <w:szCs w:val="18"/>
        </w:rPr>
        <w:t>z óvodapedagógus</w:t>
      </w:r>
      <w:r w:rsidRPr="000902F7">
        <w:rPr>
          <w:rFonts w:ascii="Bookman Old Style" w:hAnsi="Bookman Old Style"/>
          <w:sz w:val="18"/>
          <w:szCs w:val="18"/>
        </w:rPr>
        <w:t xml:space="preserve"> tevékenysége az udvaron.</w:t>
      </w:r>
    </w:p>
    <w:p w:rsidR="006915CF" w:rsidRPr="000902F7" w:rsidRDefault="006915CF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AC02ED" w:rsidRPr="000902F7" w:rsidRDefault="00AC02ED" w:rsidP="0093214A">
      <w:pPr>
        <w:pStyle w:val="Listaszerbekezds"/>
        <w:numPr>
          <w:ilvl w:val="0"/>
          <w:numId w:val="19"/>
        </w:numPr>
        <w:tabs>
          <w:tab w:val="left" w:pos="1560"/>
        </w:tabs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az óvodapedagógussa</w:t>
      </w:r>
      <w:r w:rsidR="006168B6" w:rsidRPr="000902F7">
        <w:rPr>
          <w:rFonts w:ascii="Bookman Old Style" w:hAnsi="Bookman Old Style"/>
          <w:sz w:val="18"/>
          <w:szCs w:val="18"/>
        </w:rPr>
        <w:t xml:space="preserve">l, az óvodavezetővel, az óvoda </w:t>
      </w:r>
      <w:r w:rsidRPr="000902F7">
        <w:rPr>
          <w:rFonts w:ascii="Bookman Old Style" w:hAnsi="Bookman Old Style"/>
          <w:sz w:val="18"/>
          <w:szCs w:val="18"/>
        </w:rPr>
        <w:t>más munkatársaival.</w:t>
      </w:r>
    </w:p>
    <w:p w:rsidR="006168B6" w:rsidRPr="000902F7" w:rsidRDefault="00AC02ED" w:rsidP="0093214A">
      <w:pPr>
        <w:pStyle w:val="Listaszerbekezds"/>
        <w:numPr>
          <w:ilvl w:val="0"/>
          <w:numId w:val="19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óvodapedagógustól kapott feladatok és ezek teljesítése. </w:t>
      </w:r>
    </w:p>
    <w:p w:rsidR="008719F7" w:rsidRPr="000902F7" w:rsidRDefault="00AC02ED" w:rsidP="0093214A">
      <w:pPr>
        <w:pStyle w:val="Listaszerbekezds"/>
        <w:numPr>
          <w:ilvl w:val="0"/>
          <w:numId w:val="19"/>
        </w:numPr>
        <w:spacing w:line="276" w:lineRule="auto"/>
        <w:ind w:left="567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22EDA" w:rsidRPr="000902F7" w:rsidRDefault="00722EDA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8719F7" w:rsidRPr="000902F7" w:rsidRDefault="008719F7" w:rsidP="0093214A">
      <w:pPr>
        <w:pStyle w:val="Listaszerbekezds"/>
        <w:numPr>
          <w:ilvl w:val="0"/>
          <w:numId w:val="19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8719F7" w:rsidRPr="000902F7" w:rsidRDefault="008719F7" w:rsidP="0093214A">
      <w:pPr>
        <w:pStyle w:val="Listaszerbekezds"/>
        <w:numPr>
          <w:ilvl w:val="0"/>
          <w:numId w:val="20"/>
        </w:numPr>
        <w:spacing w:line="276" w:lineRule="auto"/>
        <w:ind w:left="567" w:hanging="28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önreflexió hitelessége. 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3214A" w:rsidRDefault="0093214A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CF7B82" w:rsidRPr="000902F7" w:rsidRDefault="00CF7B82" w:rsidP="00CF7B82">
      <w:pPr>
        <w:spacing w:line="276" w:lineRule="auto"/>
        <w:jc w:val="center"/>
        <w:rPr>
          <w:rFonts w:ascii="Bookman Old Style" w:hAnsi="Bookman Old Style"/>
          <w:b/>
          <w:bCs/>
          <w:sz w:val="18"/>
          <w:szCs w:val="18"/>
        </w:rPr>
      </w:pPr>
      <w:r w:rsidRPr="000902F7">
        <w:rPr>
          <w:rFonts w:ascii="Bookman Old Style" w:hAnsi="Bookman Old Style"/>
          <w:b/>
          <w:bCs/>
          <w:sz w:val="18"/>
          <w:szCs w:val="18"/>
        </w:rPr>
        <w:t>3. félév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CF7B82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B82" w:rsidRPr="000902F7" w:rsidRDefault="00CF7B82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3.</w:t>
            </w:r>
          </w:p>
          <w:p w:rsidR="00CF7B82" w:rsidRPr="000902F7" w:rsidRDefault="00CF7B82" w:rsidP="0093214A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722EDA" w:rsidRPr="0093214A" w:rsidRDefault="00722EDA" w:rsidP="0093214A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93214A">
              <w:rPr>
                <w:rFonts w:ascii="Bookman Old Style" w:hAnsi="Bookman Old Style"/>
                <w:sz w:val="18"/>
                <w:szCs w:val="18"/>
              </w:rPr>
              <w:t>2BPPS1NG300000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B82" w:rsidRPr="000902F7" w:rsidRDefault="00CF7B82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CF7B82" w:rsidRPr="000902F7" w:rsidRDefault="00CF7B82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CF7B82" w:rsidRPr="000902F7" w:rsidRDefault="003832AD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32</w:t>
            </w:r>
            <w:r w:rsidR="00CF7B82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CF7B82" w:rsidRPr="000902F7" w:rsidRDefault="00CF7B82" w:rsidP="00CF7B82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32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___________________________________________</w:t>
      </w:r>
      <w:r w:rsidR="0093214A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______________________________________</w:t>
      </w:r>
      <w:r w:rsidR="0093214A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F7B82" w:rsidRPr="000902F7" w:rsidRDefault="00CF7B82" w:rsidP="00CF7B8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CF7B82" w:rsidRDefault="0093214A" w:rsidP="0093214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93214A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93214A" w:rsidRPr="0093214A" w:rsidRDefault="0093214A" w:rsidP="0093214A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CF7B82" w:rsidRPr="000902F7" w:rsidRDefault="00CF7B82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CF7B82" w:rsidRPr="0093214A" w:rsidRDefault="00CF7B82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93214A">
        <w:rPr>
          <w:rFonts w:ascii="Bookman Old Style" w:hAnsi="Bookman Old Style"/>
          <w:b/>
          <w:noProof/>
          <w:sz w:val="18"/>
          <w:szCs w:val="18"/>
        </w:rPr>
        <w:t>Tájékozódás - az ellá</w:t>
      </w:r>
      <w:r w:rsidR="0093214A" w:rsidRPr="0093214A">
        <w:rPr>
          <w:rFonts w:ascii="Bookman Old Style" w:hAnsi="Bookman Old Style"/>
          <w:b/>
          <w:noProof/>
          <w:sz w:val="18"/>
          <w:szCs w:val="18"/>
        </w:rPr>
        <w:t>tandó tevékenységek megismerése</w:t>
      </w:r>
    </w:p>
    <w:p w:rsidR="0093214A" w:rsidRPr="000902F7" w:rsidRDefault="0093214A" w:rsidP="00CF7B82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CF7B82" w:rsidRPr="000902F7" w:rsidRDefault="00CF7B82" w:rsidP="00CF7B82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gyermekcsoport napirendje, a kisgyermeknevelők és a technikai dolgozók munkarendje. A napirend és a munkarend közötti összhang. </w:t>
      </w:r>
      <w:r w:rsidR="00A2088E" w:rsidRPr="000902F7">
        <w:rPr>
          <w:rFonts w:ascii="Bookman Old Style" w:hAnsi="Bookman Old Style"/>
          <w:noProof/>
          <w:sz w:val="18"/>
          <w:szCs w:val="18"/>
        </w:rPr>
        <w:t>A kisgyermek</w:t>
      </w:r>
      <w:r w:rsidR="00662DC9">
        <w:rPr>
          <w:rFonts w:ascii="Bookman Old Style" w:hAnsi="Bookman Old Style"/>
          <w:noProof/>
          <w:sz w:val="18"/>
          <w:szCs w:val="18"/>
        </w:rPr>
        <w:t>-</w:t>
      </w:r>
      <w:r w:rsidR="00A2088E" w:rsidRPr="000902F7">
        <w:rPr>
          <w:rFonts w:ascii="Bookman Old Style" w:hAnsi="Bookman Old Style"/>
          <w:noProof/>
          <w:sz w:val="18"/>
          <w:szCs w:val="18"/>
        </w:rPr>
        <w:t xml:space="preserve">nevelők együttműködése, együttműködés a technikai dolgozóval.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A gyermekek egyéni szokásai, a csoport szokásrendje. Gondozási tevékenységek. Nevelési és gondozási feladatok ellátása különböző életkorú és fejlettségű gyermekek esetében. A kisgyermeknevelők és a gyermekek kapcsolata. </w:t>
      </w:r>
      <w:r w:rsidR="00053D6D" w:rsidRPr="000902F7">
        <w:rPr>
          <w:rFonts w:ascii="Bookman Old Style" w:hAnsi="Bookman Old Style"/>
          <w:noProof/>
          <w:sz w:val="18"/>
          <w:szCs w:val="18"/>
        </w:rPr>
        <w:t>Játék a szobában és az udvaron.</w:t>
      </w:r>
      <w:r w:rsidR="00662DC9">
        <w:rPr>
          <w:rFonts w:ascii="Bookman Old Style" w:hAnsi="Bookman Old Style"/>
          <w:noProof/>
          <w:sz w:val="18"/>
          <w:szCs w:val="18"/>
        </w:rPr>
        <w:t xml:space="preserve"> </w:t>
      </w:r>
      <w:r w:rsidR="00053D6D" w:rsidRPr="000902F7">
        <w:rPr>
          <w:rFonts w:ascii="Bookman Old Style" w:hAnsi="Bookman Old Style"/>
          <w:noProof/>
          <w:sz w:val="18"/>
          <w:szCs w:val="18"/>
        </w:rPr>
        <w:t xml:space="preserve">A kisgyermeknevelő részvétele a játékban. </w:t>
      </w:r>
    </w:p>
    <w:p w:rsidR="00722EDA" w:rsidRPr="000902F7" w:rsidRDefault="00722EDA" w:rsidP="00CF7B82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CF7B82" w:rsidRDefault="00CF7B82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0723D1">
        <w:rPr>
          <w:rFonts w:ascii="Bookman Old Style" w:hAnsi="Bookman Old Style"/>
          <w:b/>
          <w:noProof/>
          <w:sz w:val="18"/>
          <w:szCs w:val="18"/>
        </w:rPr>
        <w:t>Előkészítő kisegí</w:t>
      </w:r>
      <w:r w:rsidR="000723D1">
        <w:rPr>
          <w:rFonts w:ascii="Bookman Old Style" w:hAnsi="Bookman Old Style"/>
          <w:b/>
          <w:noProof/>
          <w:sz w:val="18"/>
          <w:szCs w:val="18"/>
        </w:rPr>
        <w:t>tő feladatok ellátása</w:t>
      </w:r>
    </w:p>
    <w:p w:rsidR="000723D1" w:rsidRPr="000723D1" w:rsidRDefault="000723D1" w:rsidP="00CF7B82">
      <w:pPr>
        <w:jc w:val="both"/>
        <w:rPr>
          <w:rFonts w:ascii="Bookman Old Style" w:hAnsi="Bookman Old Style"/>
          <w:b/>
          <w:noProof/>
          <w:sz w:val="18"/>
          <w:szCs w:val="18"/>
        </w:rPr>
      </w:pPr>
    </w:p>
    <w:p w:rsidR="00CF7B82" w:rsidRPr="000902F7" w:rsidRDefault="00CF7B82" w:rsidP="00CF7B82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kisgyermeknevelő útmutatási alapján az egyes tevékenységek feltételeinek előkészítésében való részvétel. A gyermekek igénye esetén a kisgyermeknevelő útmutatásai alapján kapcsolatfelvétel a gyermekekkel, bekapcsolódás a gyermek tevékenységébe. </w:t>
      </w:r>
    </w:p>
    <w:p w:rsidR="008719F7" w:rsidRPr="000902F7" w:rsidRDefault="00CF7B82" w:rsidP="00CF7B8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Az elvégzett kisegítő feladatok megadott szempontok szerinti dokumentálása.</w:t>
      </w:r>
    </w:p>
    <w:p w:rsidR="008719F7" w:rsidRPr="000902F7" w:rsidRDefault="008719F7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672BBA" w:rsidRDefault="00672BBA">
      <w:pPr>
        <w:spacing w:after="200" w:line="276" w:lineRule="auto"/>
        <w:rPr>
          <w:rFonts w:ascii="Bookman Old Style" w:hAnsi="Bookman Old Style"/>
          <w:b/>
          <w:noProof/>
          <w:sz w:val="18"/>
          <w:szCs w:val="18"/>
        </w:rPr>
      </w:pPr>
      <w:r>
        <w:rPr>
          <w:rFonts w:ascii="Bookman Old Style" w:hAnsi="Bookman Old Style"/>
          <w:b/>
          <w:noProof/>
          <w:sz w:val="18"/>
          <w:szCs w:val="18"/>
        </w:rPr>
        <w:br w:type="page"/>
      </w:r>
    </w:p>
    <w:p w:rsidR="00722EDA" w:rsidRPr="000723D1" w:rsidRDefault="000723D1" w:rsidP="00722EDA">
      <w:pPr>
        <w:ind w:left="34"/>
        <w:jc w:val="both"/>
        <w:rPr>
          <w:rFonts w:ascii="Bookman Old Style" w:hAnsi="Bookman Old Style"/>
          <w:b/>
          <w:noProof/>
          <w:sz w:val="18"/>
          <w:szCs w:val="18"/>
        </w:rPr>
      </w:pPr>
      <w:r>
        <w:rPr>
          <w:rFonts w:ascii="Bookman Old Style" w:hAnsi="Bookman Old Style"/>
          <w:b/>
          <w:noProof/>
          <w:sz w:val="18"/>
          <w:szCs w:val="18"/>
        </w:rPr>
        <w:t>A tájékozódás módja</w:t>
      </w: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temaitkus beszélgetés, interjú az intézményvezetővel és a szakemberekkel, saját tevékenység. </w:t>
      </w:r>
    </w:p>
    <w:p w:rsidR="00722EDA" w:rsidRPr="000902F7" w:rsidRDefault="00722EDA" w:rsidP="00722EDA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és a saját tevékenység megadott szempontok szerinti dokumentálása.</w:t>
      </w:r>
    </w:p>
    <w:p w:rsidR="00722EDA" w:rsidRDefault="00722EDA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0723D1" w:rsidRPr="000902F7" w:rsidRDefault="000723D1" w:rsidP="008719F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719F7" w:rsidRDefault="00A06D10" w:rsidP="000723D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0723D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0723D1" w:rsidRPr="000723D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0723D1" w:rsidRPr="000723D1" w:rsidRDefault="000723D1" w:rsidP="000723D1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0723D1" w:rsidRPr="000723D1" w:rsidRDefault="000723D1" w:rsidP="000723D1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gyermekcsoport napirendje</w:t>
      </w:r>
    </w:p>
    <w:p w:rsidR="00033E50" w:rsidRPr="000902F7" w:rsidRDefault="00DC4304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napirend </w:t>
      </w:r>
      <w:r w:rsidR="00247ACB" w:rsidRPr="000902F7">
        <w:rPr>
          <w:rFonts w:ascii="Bookman Old Style" w:hAnsi="Bookman Old Style"/>
          <w:sz w:val="18"/>
          <w:szCs w:val="18"/>
        </w:rPr>
        <w:t>kialakítása (évszakhoz, tárgyi- és személyi feltételekhez igazodás).</w:t>
      </w:r>
    </w:p>
    <w:p w:rsidR="00881E1D" w:rsidRPr="000902F7" w:rsidRDefault="00881E1D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napirend és a csoportösszetétel (létszám, a gyermekek életkora, fejlettsége, SNI gyermek).</w:t>
      </w:r>
    </w:p>
    <w:p w:rsidR="00881E1D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egyéni szükségleteinek és önállóságának figyelembevétele.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kisgyermeknevelők és a technikai dolgozók munkarendjének összehangoltsága, illeszkedése a napirendhez.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folyamatos gondozás megvalósulása.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Csúsztatott napirend az egyes alcsoportok között.</w:t>
      </w:r>
    </w:p>
    <w:p w:rsidR="00247ACB" w:rsidRPr="000902F7" w:rsidRDefault="00247ACB" w:rsidP="000723D1">
      <w:pPr>
        <w:pStyle w:val="Listaszerbekezds"/>
        <w:numPr>
          <w:ilvl w:val="0"/>
          <w:numId w:val="2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„saját kisgyermeknevelő” elv megvalósulása.</w:t>
      </w:r>
    </w:p>
    <w:p w:rsidR="00033E5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Fürdőszobai gondozás</w:t>
      </w:r>
    </w:p>
    <w:p w:rsidR="00247ACB" w:rsidRPr="000902F7" w:rsidRDefault="00AB4986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657BE0" w:rsidRPr="000902F7">
        <w:rPr>
          <w:rFonts w:ascii="Bookman Old Style" w:hAnsi="Bookman Old Style"/>
          <w:sz w:val="18"/>
          <w:szCs w:val="18"/>
        </w:rPr>
        <w:t xml:space="preserve"> tárgyi feltételek</w:t>
      </w:r>
      <w:r w:rsidRPr="000902F7">
        <w:rPr>
          <w:rFonts w:ascii="Bookman Old Style" w:hAnsi="Bookman Old Style"/>
          <w:sz w:val="18"/>
          <w:szCs w:val="18"/>
        </w:rPr>
        <w:t>.</w:t>
      </w:r>
    </w:p>
    <w:p w:rsidR="00657BE0" w:rsidRPr="000902F7" w:rsidRDefault="00657BE0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Napirendi vonatkozások (hány gyermek van egyszerre a fürdőszobában, időkeretek, a csoportszobában lévő gyermekek felügyelete).</w:t>
      </w:r>
    </w:p>
    <w:p w:rsidR="00657BE0" w:rsidRPr="000902F7" w:rsidRDefault="00657BE0" w:rsidP="000723D1">
      <w:pPr>
        <w:pStyle w:val="Listaszerbekezds"/>
        <w:numPr>
          <w:ilvl w:val="0"/>
          <w:numId w:val="2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gondozás közben (mozdulatok, kommunikáció a gyermekkel, tájékoztatás, kivárás, önállóság, együttműködés kérése</w:t>
      </w:r>
      <w:r w:rsidR="0007624E" w:rsidRPr="000902F7">
        <w:rPr>
          <w:rFonts w:ascii="Bookman Old Style" w:hAnsi="Bookman Old Style"/>
          <w:sz w:val="18"/>
          <w:szCs w:val="18"/>
        </w:rPr>
        <w:t>, szokáskialakítás</w:t>
      </w:r>
      <w:r w:rsidRPr="000902F7">
        <w:rPr>
          <w:rFonts w:ascii="Bookman Old Style" w:hAnsi="Bookman Old Style"/>
          <w:sz w:val="18"/>
          <w:szCs w:val="18"/>
        </w:rPr>
        <w:t>).</w:t>
      </w:r>
    </w:p>
    <w:p w:rsidR="00657BE0" w:rsidRPr="000902F7" w:rsidRDefault="00657BE0" w:rsidP="00F44877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kisgyermeknevelő és teljes alcsoportjának (valamennyi „saját” gyermekének) megfigyelése.</w:t>
      </w:r>
    </w:p>
    <w:p w:rsidR="00E55E1A" w:rsidRPr="000902F7" w:rsidRDefault="00E55E1A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07624E" w:rsidRPr="000902F7" w:rsidRDefault="0007624E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07624E" w:rsidRPr="000902F7" w:rsidRDefault="0007624E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1418"/>
        <w:gridCol w:w="992"/>
        <w:gridCol w:w="1559"/>
      </w:tblGrid>
      <w:tr w:rsidR="0007624E" w:rsidRPr="000902F7" w:rsidTr="000723D1">
        <w:tc>
          <w:tcPr>
            <w:tcW w:w="567" w:type="dxa"/>
          </w:tcPr>
          <w:p w:rsidR="0007624E" w:rsidRPr="000902F7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Idő</w:t>
            </w:r>
          </w:p>
        </w:tc>
        <w:tc>
          <w:tcPr>
            <w:tcW w:w="2410" w:type="dxa"/>
            <w:gridSpan w:val="2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Kisgyermeknevelő</w:t>
            </w:r>
          </w:p>
        </w:tc>
        <w:tc>
          <w:tcPr>
            <w:tcW w:w="2410" w:type="dxa"/>
            <w:gridSpan w:val="2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Gyermek</w:t>
            </w:r>
          </w:p>
        </w:tc>
        <w:tc>
          <w:tcPr>
            <w:tcW w:w="1559" w:type="dxa"/>
          </w:tcPr>
          <w:p w:rsidR="0007624E" w:rsidRPr="000902F7" w:rsidRDefault="0059152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sz w:val="18"/>
                <w:szCs w:val="18"/>
              </w:rPr>
              <w:t>Megjegyzés</w:t>
            </w:r>
          </w:p>
        </w:tc>
      </w:tr>
      <w:tr w:rsidR="00591521" w:rsidRPr="00451E98" w:rsidTr="000723D1">
        <w:tc>
          <w:tcPr>
            <w:tcW w:w="567" w:type="dxa"/>
          </w:tcPr>
          <w:p w:rsidR="00591521" w:rsidRPr="00451E98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</w:tcPr>
          <w:p w:rsidR="00591521" w:rsidRPr="00451E98" w:rsidRDefault="00EB6905" w:rsidP="000723D1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tevékenység</w:t>
            </w:r>
          </w:p>
        </w:tc>
        <w:tc>
          <w:tcPr>
            <w:tcW w:w="992" w:type="dxa"/>
          </w:tcPr>
          <w:p w:rsidR="00591521" w:rsidRPr="00451E98" w:rsidRDefault="00EB6905" w:rsidP="000723D1">
            <w:pPr>
              <w:spacing w:line="276" w:lineRule="au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beszéd</w:t>
            </w:r>
          </w:p>
        </w:tc>
        <w:tc>
          <w:tcPr>
            <w:tcW w:w="1418" w:type="dxa"/>
          </w:tcPr>
          <w:p w:rsidR="00591521" w:rsidRPr="00451E98" w:rsidRDefault="00EB6905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tevékenység</w:t>
            </w:r>
          </w:p>
        </w:tc>
        <w:tc>
          <w:tcPr>
            <w:tcW w:w="992" w:type="dxa"/>
          </w:tcPr>
          <w:p w:rsidR="00591521" w:rsidRPr="00451E98" w:rsidRDefault="00EB6905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beszéd</w:t>
            </w:r>
          </w:p>
        </w:tc>
        <w:tc>
          <w:tcPr>
            <w:tcW w:w="1559" w:type="dxa"/>
          </w:tcPr>
          <w:p w:rsidR="00591521" w:rsidRPr="00451E98" w:rsidRDefault="00591521" w:rsidP="0007624E">
            <w:pPr>
              <w:spacing w:line="276" w:lineRule="au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07624E" w:rsidRPr="000902F7" w:rsidRDefault="0007624E" w:rsidP="0007624E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0723D1" w:rsidRDefault="000723D1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033E50" w:rsidRPr="000902F7" w:rsidRDefault="00033E50" w:rsidP="000723D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Étkezés – ebédelés</w:t>
      </w:r>
    </w:p>
    <w:p w:rsidR="0007624E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ebéd előkészítése (a konyhai tálalástól a terítésig).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Terítés, a gyermekek kilépése a játékból, asztalhoz ültetés, tálalás).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kapcsolata</w:t>
      </w:r>
      <w:r w:rsidR="009A444C" w:rsidRPr="000902F7">
        <w:rPr>
          <w:rFonts w:ascii="Bookman Old Style" w:hAnsi="Bookman Old Style"/>
          <w:sz w:val="18"/>
          <w:szCs w:val="18"/>
        </w:rPr>
        <w:t xml:space="preserve"> a gyermekekkel ebédelés közben (segítségnyújtás, beszélgetés).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szokások figyelembevétele (önállóság, ízlés, étvágy).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kapcsolata egymással ebéd közben.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befejezése, lezárulása.</w:t>
      </w:r>
    </w:p>
    <w:p w:rsidR="00EB6905" w:rsidRPr="000902F7" w:rsidRDefault="00EB6905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egészséges, kulturált étkezés szokásainak alakítása. </w:t>
      </w:r>
    </w:p>
    <w:p w:rsidR="00F44877" w:rsidRPr="000902F7" w:rsidRDefault="00F44877" w:rsidP="000723D1">
      <w:pPr>
        <w:pStyle w:val="Listaszerbekezds"/>
        <w:numPr>
          <w:ilvl w:val="0"/>
          <w:numId w:val="2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étkezési szokásai, fejlettsége az önálló étkezés terén.</w:t>
      </w:r>
    </w:p>
    <w:p w:rsidR="00EB6905" w:rsidRPr="000902F7" w:rsidRDefault="00EB6905" w:rsidP="00EB6905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381C14" w:rsidRDefault="00381C14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gyermek és a vele egy asztalnál ülő társainak ebédelése.</w:t>
      </w:r>
    </w:p>
    <w:p w:rsidR="000723D1" w:rsidRPr="000902F7" w:rsidRDefault="000723D1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381C14" w:rsidRPr="000902F7" w:rsidRDefault="00381C14" w:rsidP="000723D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381C14" w:rsidRPr="000902F7" w:rsidRDefault="00381C14" w:rsidP="00381C14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708"/>
        <w:gridCol w:w="993"/>
        <w:gridCol w:w="850"/>
        <w:gridCol w:w="992"/>
        <w:gridCol w:w="709"/>
        <w:gridCol w:w="1247"/>
      </w:tblGrid>
      <w:tr w:rsidR="000723D1" w:rsidRPr="000723D1" w:rsidTr="001513E1">
        <w:tc>
          <w:tcPr>
            <w:tcW w:w="567" w:type="dxa"/>
          </w:tcPr>
          <w:p w:rsidR="00381C14" w:rsidRPr="000723D1" w:rsidRDefault="00381C14" w:rsidP="000723D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701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843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1701" w:type="dxa"/>
            <w:gridSpan w:val="2"/>
          </w:tcPr>
          <w:p w:rsidR="00381C14" w:rsidRPr="000723D1" w:rsidRDefault="00381C14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Társak</w:t>
            </w:r>
          </w:p>
        </w:tc>
        <w:tc>
          <w:tcPr>
            <w:tcW w:w="1247" w:type="dxa"/>
          </w:tcPr>
          <w:p w:rsidR="00381C14" w:rsidRPr="000723D1" w:rsidRDefault="000723D1" w:rsidP="000723D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="00381C14"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0723D1" w:rsidRPr="001513E1" w:rsidTr="001513E1">
        <w:tc>
          <w:tcPr>
            <w:tcW w:w="567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993" w:type="dxa"/>
          </w:tcPr>
          <w:p w:rsidR="00381C14" w:rsidRPr="001513E1" w:rsidRDefault="00381C14" w:rsidP="000723D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</w:t>
            </w:r>
            <w:r w:rsidR="00EF3B40" w:rsidRPr="001513E1">
              <w:rPr>
                <w:rFonts w:ascii="Bookman Old Style" w:hAnsi="Bookman Old Style"/>
                <w:sz w:val="14"/>
                <w:szCs w:val="14"/>
              </w:rPr>
              <w:t>keny</w:t>
            </w:r>
            <w:r w:rsidRPr="001513E1">
              <w:rPr>
                <w:rFonts w:ascii="Bookman Old Style" w:hAnsi="Bookman Old Style"/>
                <w:sz w:val="14"/>
                <w:szCs w:val="14"/>
              </w:rPr>
              <w:t>ség</w:t>
            </w:r>
          </w:p>
        </w:tc>
        <w:tc>
          <w:tcPr>
            <w:tcW w:w="708" w:type="dxa"/>
          </w:tcPr>
          <w:p w:rsidR="00381C14" w:rsidRPr="001513E1" w:rsidRDefault="00381C14" w:rsidP="0013473D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993" w:type="dxa"/>
          </w:tcPr>
          <w:p w:rsidR="00381C14" w:rsidRPr="001513E1" w:rsidRDefault="00381C14" w:rsidP="001513E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</w:t>
            </w:r>
            <w:r w:rsidR="00EF3B40" w:rsidRPr="001513E1">
              <w:rPr>
                <w:rFonts w:ascii="Bookman Old Style" w:hAnsi="Bookman Old Style"/>
                <w:sz w:val="14"/>
                <w:szCs w:val="14"/>
              </w:rPr>
              <w:t>keny</w:t>
            </w:r>
            <w:r w:rsidRPr="001513E1">
              <w:rPr>
                <w:rFonts w:ascii="Bookman Old Style" w:hAnsi="Bookman Old Style"/>
                <w:sz w:val="14"/>
                <w:szCs w:val="14"/>
              </w:rPr>
              <w:t>ség</w:t>
            </w:r>
          </w:p>
        </w:tc>
        <w:tc>
          <w:tcPr>
            <w:tcW w:w="850" w:type="dxa"/>
          </w:tcPr>
          <w:p w:rsidR="00381C14" w:rsidRPr="001513E1" w:rsidRDefault="00381C14" w:rsidP="0013473D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992" w:type="dxa"/>
          </w:tcPr>
          <w:p w:rsidR="00381C14" w:rsidRPr="001513E1" w:rsidRDefault="00381C14" w:rsidP="001513E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tevékenység</w:t>
            </w:r>
          </w:p>
        </w:tc>
        <w:tc>
          <w:tcPr>
            <w:tcW w:w="709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  <w:r w:rsidRPr="001513E1">
              <w:rPr>
                <w:rFonts w:ascii="Bookman Old Style" w:hAnsi="Bookman Old Style"/>
                <w:sz w:val="14"/>
                <w:szCs w:val="14"/>
              </w:rPr>
              <w:t>beszéd</w:t>
            </w:r>
          </w:p>
        </w:tc>
        <w:tc>
          <w:tcPr>
            <w:tcW w:w="1247" w:type="dxa"/>
          </w:tcPr>
          <w:p w:rsidR="00381C14" w:rsidRPr="001513E1" w:rsidRDefault="00381C14" w:rsidP="0013473D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D6631E" w:rsidRPr="000902F7" w:rsidRDefault="00D6631E" w:rsidP="00EB6905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033E50" w:rsidRPr="000902F7" w:rsidRDefault="00033E50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Játéktevékenység</w:t>
      </w:r>
    </w:p>
    <w:p w:rsidR="00D6631E" w:rsidRPr="000902F7" w:rsidRDefault="00381C14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bemutatása (tételes bemutatás, egészségügyi és pedagógiai szempontok szerinti értékelés, a játékok elhelyezése, hely biztosítása, játszósarkok kialakítása)</w:t>
      </w:r>
      <w:r w:rsidR="00662DC9">
        <w:rPr>
          <w:rFonts w:ascii="Bookman Old Style" w:hAnsi="Bookman Old Style"/>
          <w:sz w:val="18"/>
          <w:szCs w:val="18"/>
        </w:rPr>
        <w:t>.</w:t>
      </w:r>
    </w:p>
    <w:p w:rsidR="00381C14" w:rsidRPr="000902F7" w:rsidRDefault="00381C14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Játékfajta, játékszint, eszközhasználat, érzelmi megnyilvánulások a kisgyermeknevelő és a társak felé, az egyes játékok időtartama, elmélyültség, kitartás a játékban, </w:t>
      </w:r>
      <w:r w:rsidR="00DE4EB9" w:rsidRPr="000902F7">
        <w:rPr>
          <w:rFonts w:ascii="Bookman Old Style" w:hAnsi="Bookman Old Style"/>
          <w:sz w:val="18"/>
          <w:szCs w:val="18"/>
        </w:rPr>
        <w:t>szimbólumok megjelenése a játékban.</w:t>
      </w:r>
    </w:p>
    <w:p w:rsidR="00DE4EB9" w:rsidRPr="000902F7" w:rsidRDefault="00DE4EB9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társakkal (kezdeményezés, bevonódás, együttműködés, konfliktusok).</w:t>
      </w:r>
    </w:p>
    <w:p w:rsidR="00DE4EB9" w:rsidRPr="000902F7" w:rsidRDefault="00DE4EB9" w:rsidP="001513E1">
      <w:pPr>
        <w:pStyle w:val="Listaszerbekezds"/>
        <w:numPr>
          <w:ilvl w:val="0"/>
          <w:numId w:val="27"/>
        </w:numPr>
        <w:spacing w:line="276" w:lineRule="auto"/>
        <w:ind w:left="709" w:hanging="28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Kapcsolat kisgyermeknevelővel (kezdeményezés, bevonódás, </w:t>
      </w:r>
      <w:r w:rsidR="009D4339" w:rsidRPr="000902F7">
        <w:rPr>
          <w:rFonts w:ascii="Bookman Old Style" w:hAnsi="Bookman Old Style"/>
          <w:sz w:val="18"/>
          <w:szCs w:val="18"/>
        </w:rPr>
        <w:t>együttes tevékenység, segítségkérés).</w:t>
      </w:r>
    </w:p>
    <w:p w:rsidR="009D4339" w:rsidRPr="000902F7" w:rsidRDefault="009D4339" w:rsidP="009D43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9D4339" w:rsidRPr="000902F7" w:rsidRDefault="009D4339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gyermek játéktevékenységének megfigyelése 30 percig.</w:t>
      </w:r>
    </w:p>
    <w:p w:rsidR="00E55E1A" w:rsidRPr="000902F7" w:rsidRDefault="00E55E1A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9D4339" w:rsidRPr="000902F7" w:rsidRDefault="009D4339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9D4339" w:rsidRPr="001513E1" w:rsidTr="001513E1">
        <w:tc>
          <w:tcPr>
            <w:tcW w:w="56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9D4339" w:rsidRPr="001513E1" w:rsidTr="001513E1">
        <w:tc>
          <w:tcPr>
            <w:tcW w:w="56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9D4339" w:rsidRPr="001513E1" w:rsidRDefault="009D4339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D4339" w:rsidRPr="000902F7" w:rsidRDefault="009D4339" w:rsidP="009D4339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D6631E" w:rsidRPr="000902F7" w:rsidRDefault="00D6631E" w:rsidP="00D6631E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033E50" w:rsidRPr="000902F7" w:rsidRDefault="009D4339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kisgyermeknevelő 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részvétele </w:t>
      </w:r>
      <w:r w:rsidR="00033E50" w:rsidRPr="000902F7">
        <w:rPr>
          <w:rFonts w:ascii="Bookman Old Style" w:hAnsi="Bookman Old Style"/>
          <w:b/>
          <w:sz w:val="18"/>
          <w:szCs w:val="18"/>
        </w:rPr>
        <w:t>a játékban</w:t>
      </w:r>
    </w:p>
    <w:p w:rsidR="009D4339" w:rsidRPr="000902F7" w:rsidRDefault="009D4339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feltételek megteremtése</w:t>
      </w:r>
      <w:r w:rsidRPr="000902F7">
        <w:rPr>
          <w:rFonts w:ascii="Bookman Old Style" w:hAnsi="Bookman Old Style"/>
          <w:b/>
          <w:sz w:val="18"/>
          <w:szCs w:val="18"/>
        </w:rPr>
        <w:t>.</w:t>
      </w:r>
    </w:p>
    <w:p w:rsidR="009D4339" w:rsidRPr="000902F7" w:rsidRDefault="009D4339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játékába való bekapcsolódás: kezdeményez</w:t>
      </w:r>
      <w:r w:rsidR="00BE5A66" w:rsidRPr="000902F7">
        <w:rPr>
          <w:rFonts w:ascii="Bookman Old Style" w:hAnsi="Bookman Old Style"/>
          <w:sz w:val="18"/>
          <w:szCs w:val="18"/>
        </w:rPr>
        <w:t>és, ötletadás, segítségnyújtás,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  <w:r w:rsidR="00BE5A66" w:rsidRPr="000902F7">
        <w:rPr>
          <w:rFonts w:ascii="Bookman Old Style" w:hAnsi="Bookman Old Style"/>
          <w:sz w:val="18"/>
          <w:szCs w:val="18"/>
        </w:rPr>
        <w:t xml:space="preserve">eszköz- és / vagy tevékenység kínálása </w:t>
      </w:r>
      <w:r w:rsidRPr="000902F7">
        <w:rPr>
          <w:rFonts w:ascii="Bookman Old Style" w:hAnsi="Bookman Old Style"/>
          <w:sz w:val="18"/>
          <w:szCs w:val="18"/>
        </w:rPr>
        <w:t>(</w:t>
      </w:r>
      <w:r w:rsidR="00E55E1A" w:rsidRPr="000902F7">
        <w:rPr>
          <w:rFonts w:ascii="Bookman Old Style" w:hAnsi="Bookman Old Style"/>
          <w:sz w:val="18"/>
          <w:szCs w:val="18"/>
        </w:rPr>
        <w:t>helyzete, módja, helyénvalósága</w:t>
      </w:r>
      <w:r w:rsidRPr="000902F7">
        <w:rPr>
          <w:rFonts w:ascii="Bookman Old Style" w:hAnsi="Bookman Old Style"/>
          <w:sz w:val="18"/>
          <w:szCs w:val="18"/>
        </w:rPr>
        <w:t xml:space="preserve">. </w:t>
      </w:r>
    </w:p>
    <w:p w:rsidR="009D4339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Együttjátszás a gyermekekkel (létrejötte, hangulata, tartalma, helyénvalósága).</w:t>
      </w:r>
    </w:p>
    <w:p w:rsidR="00503C8A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Viselkedési szabályok, szokások alakulásának segítése, konfliktuskezelés.</w:t>
      </w:r>
    </w:p>
    <w:p w:rsidR="00503C8A" w:rsidRPr="000902F7" w:rsidRDefault="00503C8A" w:rsidP="001513E1">
      <w:pPr>
        <w:pStyle w:val="Listaszerbekezds"/>
        <w:numPr>
          <w:ilvl w:val="0"/>
          <w:numId w:val="2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 közbeni beszélgetés a gyermekekkel (információnyújtás, válaszolás, magyarázat, megerősítés).</w:t>
      </w:r>
    </w:p>
    <w:p w:rsidR="00503C8A" w:rsidRPr="000902F7" w:rsidRDefault="00503C8A" w:rsidP="00503C8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03C8A" w:rsidRDefault="00503C8A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játékhelyzetben való tevékenységének, viselkedésének megfigyelése 30 percig.</w:t>
      </w:r>
    </w:p>
    <w:p w:rsidR="001513E1" w:rsidRPr="000902F7" w:rsidRDefault="001513E1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503C8A" w:rsidRPr="000902F7" w:rsidRDefault="00503C8A" w:rsidP="001513E1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503C8A" w:rsidRPr="000902F7" w:rsidRDefault="00503C8A" w:rsidP="00503C8A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1513E1" w:rsidRPr="001513E1" w:rsidTr="001513E1">
        <w:tc>
          <w:tcPr>
            <w:tcW w:w="56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1513E1" w:rsidRPr="001513E1" w:rsidTr="001513E1">
        <w:tc>
          <w:tcPr>
            <w:tcW w:w="56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1513E1" w:rsidRPr="001513E1" w:rsidRDefault="001513E1" w:rsidP="001513E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503C8A" w:rsidRPr="000902F7" w:rsidRDefault="00503C8A" w:rsidP="00503C8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9D4339" w:rsidRPr="000902F7" w:rsidRDefault="009D4339" w:rsidP="009D4339">
      <w:pPr>
        <w:pStyle w:val="Listaszerbekezds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033E50" w:rsidRPr="000902F7" w:rsidRDefault="00033E50" w:rsidP="001513E1">
      <w:pPr>
        <w:pStyle w:val="Listaszerbekezds"/>
        <w:numPr>
          <w:ilvl w:val="0"/>
          <w:numId w:val="2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kisgyermeknevelő és a gyermek kapcsolata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 (a 2</w:t>
      </w:r>
      <w:proofErr w:type="gramStart"/>
      <w:r w:rsidR="00E55E1A" w:rsidRPr="000902F7">
        <w:rPr>
          <w:rFonts w:ascii="Bookman Old Style" w:hAnsi="Bookman Old Style"/>
          <w:b/>
          <w:sz w:val="18"/>
          <w:szCs w:val="18"/>
        </w:rPr>
        <w:t>.,</w:t>
      </w:r>
      <w:proofErr w:type="gramEnd"/>
      <w:r w:rsidR="00E55E1A" w:rsidRPr="000902F7">
        <w:rPr>
          <w:rFonts w:ascii="Bookman Old Style" w:hAnsi="Bookman Old Style"/>
          <w:b/>
          <w:sz w:val="18"/>
          <w:szCs w:val="18"/>
        </w:rPr>
        <w:t xml:space="preserve"> 3., 4. és 5. pontban elvégzett megfigyelések alapján)</w:t>
      </w:r>
    </w:p>
    <w:p w:rsidR="00503C8A" w:rsidRPr="000902F7" w:rsidRDefault="00662DC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A kapcsolat létrejötte, kezdeményezője.</w:t>
      </w:r>
    </w:p>
    <w:p w:rsidR="00F6507B" w:rsidRPr="000902F7" w:rsidRDefault="00F6507B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Kezdeményezés jellege, gyakorisága, módja gondozás és játék helyzeteiben. </w:t>
      </w:r>
    </w:p>
    <w:p w:rsidR="00F6507B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gyermekek reagálása a kisgyermeknevelő kezdeményezés</w:t>
      </w:r>
      <w:r w:rsidR="00662DC9">
        <w:rPr>
          <w:rFonts w:ascii="Bookman Old Style" w:hAnsi="Bookman Old Style"/>
          <w:sz w:val="18"/>
          <w:szCs w:val="18"/>
        </w:rPr>
        <w:t>e</w:t>
      </w:r>
      <w:r w:rsidRPr="000902F7">
        <w:rPr>
          <w:rFonts w:ascii="Bookman Old Style" w:hAnsi="Bookman Old Style"/>
          <w:sz w:val="18"/>
          <w:szCs w:val="18"/>
        </w:rPr>
        <w:t>ire.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reagálása a gyermekek kezdeményezéseire.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interakciók célja és tartalma.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interakciók érzelmi jellemzői.</w:t>
      </w:r>
    </w:p>
    <w:p w:rsidR="00BB4489" w:rsidRPr="000902F7" w:rsidRDefault="00BB4489" w:rsidP="001513E1">
      <w:pPr>
        <w:pStyle w:val="Listaszerbekezds"/>
        <w:numPr>
          <w:ilvl w:val="0"/>
          <w:numId w:val="2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igazodása a gyermekek egyéni igényeihez.</w:t>
      </w:r>
    </w:p>
    <w:p w:rsidR="00033E50" w:rsidRPr="000902F7" w:rsidRDefault="00033E50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753038" w:rsidRPr="000902F7" w:rsidRDefault="00753038" w:rsidP="00C17717">
      <w:pPr>
        <w:pStyle w:val="Listaszerbekezds"/>
        <w:numPr>
          <w:ilvl w:val="0"/>
          <w:numId w:val="46"/>
        </w:numPr>
        <w:tabs>
          <w:tab w:val="left" w:pos="1560"/>
        </w:tabs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753038" w:rsidRPr="000902F7" w:rsidRDefault="00753038" w:rsidP="00C17717">
      <w:pPr>
        <w:pStyle w:val="Listaszerbekezds"/>
        <w:numPr>
          <w:ilvl w:val="0"/>
          <w:numId w:val="4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E55E1A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753038" w:rsidRPr="000902F7" w:rsidRDefault="00753038" w:rsidP="00C17717">
      <w:pPr>
        <w:pStyle w:val="Listaszerbekezds"/>
        <w:numPr>
          <w:ilvl w:val="0"/>
          <w:numId w:val="4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753038" w:rsidRPr="000902F7" w:rsidRDefault="00753038" w:rsidP="00C17717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753038" w:rsidRPr="000902F7" w:rsidRDefault="00753038" w:rsidP="00C17717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753038" w:rsidRPr="000902F7" w:rsidRDefault="00753038" w:rsidP="00C17717">
      <w:pPr>
        <w:pStyle w:val="Listaszerbekezds"/>
        <w:numPr>
          <w:ilvl w:val="0"/>
          <w:numId w:val="47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jellemzése.</w:t>
      </w:r>
    </w:p>
    <w:p w:rsidR="00753038" w:rsidRPr="000902F7" w:rsidRDefault="00753038" w:rsidP="00753038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Szempontok a portfólió értékeléséhez: </w:t>
      </w:r>
    </w:p>
    <w:p w:rsidR="00753038" w:rsidRPr="000902F7" w:rsidRDefault="00753038" w:rsidP="00C17717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753038" w:rsidRPr="000902F7" w:rsidRDefault="00753038" w:rsidP="00C17717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753038" w:rsidRPr="000902F7" w:rsidRDefault="00753038" w:rsidP="00C17717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753038" w:rsidRPr="000902F7" w:rsidRDefault="00753038" w:rsidP="00C17717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A06D10" w:rsidRPr="000902F7" w:rsidRDefault="00BB4489" w:rsidP="00C17717">
      <w:pPr>
        <w:pStyle w:val="Listaszerbekezds"/>
        <w:numPr>
          <w:ilvl w:val="0"/>
          <w:numId w:val="48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51E98" w:rsidRDefault="00451E98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E55E1A" w:rsidRDefault="00451E98" w:rsidP="00451E98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4. félév</w:t>
      </w:r>
    </w:p>
    <w:p w:rsidR="00451E98" w:rsidRPr="00451E98" w:rsidRDefault="00451E98" w:rsidP="00451E98">
      <w:pPr>
        <w:spacing w:line="276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431F39" w:rsidP="00451E98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4.</w:t>
            </w:r>
          </w:p>
          <w:p w:rsidR="00431F39" w:rsidRPr="000902F7" w:rsidRDefault="00431F39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E55E1A" w:rsidRPr="000902F7" w:rsidRDefault="00E55E1A" w:rsidP="00451E98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51E98">
              <w:rPr>
                <w:rFonts w:ascii="Bookman Old Style" w:hAnsi="Bookman Old Style"/>
                <w:sz w:val="18"/>
                <w:szCs w:val="18"/>
              </w:rPr>
              <w:t>2BPPS1NG400000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451E98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3832AD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32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431F39" w:rsidRPr="00451E98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0"/>
          <w:szCs w:val="10"/>
        </w:rPr>
      </w:pPr>
    </w:p>
    <w:p w:rsidR="00431F39" w:rsidRPr="00451E98" w:rsidRDefault="00431F39" w:rsidP="00431F39">
      <w:pPr>
        <w:spacing w:line="276" w:lineRule="auto"/>
        <w:jc w:val="both"/>
        <w:rPr>
          <w:rFonts w:ascii="Bookman Old Style" w:hAnsi="Bookman Old Style"/>
          <w:sz w:val="10"/>
          <w:szCs w:val="10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32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4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451E98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</w:t>
      </w:r>
      <w:r w:rsidR="00451E98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</w:t>
      </w:r>
      <w:r w:rsidR="00451E98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451E98" w:rsidRDefault="00431F39" w:rsidP="00451E98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451E98">
        <w:rPr>
          <w:rFonts w:ascii="Bookman Old Style" w:hAnsi="Bookman Old Style"/>
          <w:b/>
          <w:sz w:val="20"/>
          <w:szCs w:val="20"/>
        </w:rPr>
        <w:t>A gyakorlat célja és tartalma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451E98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Tájékozódás - a</w:t>
      </w:r>
      <w:r w:rsidRPr="00451E98">
        <w:rPr>
          <w:rFonts w:ascii="Bookman Old Style" w:hAnsi="Bookman Old Style"/>
          <w:b/>
          <w:noProof/>
          <w:sz w:val="18"/>
          <w:szCs w:val="18"/>
        </w:rPr>
        <w:t>z ellátan</w:t>
      </w:r>
      <w:r w:rsidR="00451E98">
        <w:rPr>
          <w:rFonts w:ascii="Bookman Old Style" w:hAnsi="Bookman Old Style"/>
          <w:b/>
          <w:noProof/>
          <w:sz w:val="18"/>
          <w:szCs w:val="18"/>
        </w:rPr>
        <w:t>dó tevékenységek megismerése</w:t>
      </w:r>
    </w:p>
    <w:p w:rsidR="00E55E1A" w:rsidRPr="000902F7" w:rsidRDefault="00E55E1A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gyermekek érdeklődése, aktivitása, tevékenységei a játék és a gondozás helyzeteiben. A gyermekek kompetenciaigénye, önállósodása, és</w:t>
      </w:r>
      <w:r w:rsidR="00F07F76" w:rsidRPr="000902F7">
        <w:rPr>
          <w:rFonts w:ascii="Bookman Old Style" w:hAnsi="Bookman Old Style"/>
          <w:noProof/>
          <w:sz w:val="18"/>
          <w:szCs w:val="18"/>
        </w:rPr>
        <w:t xml:space="preserve"> a kisgyermeknevelők támogató magatartása.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A mesélés, verselés, képeskönyv-nézegetés, énekelés, mondókázás, alkotó (vizuális) tevékenységek jeleléte a csoport életében. (Eszközök, feltételek, kezdeményezés, tartalom, hangulat, eszközválasztás, felnőtt-gyermek és gyermek-gyermek kapcsolat). Társas kapcsolatok alakulása, interakciók, konfliktusok és kezelésük. Az udvari élet jellemzői. A gondozás (étkezés, fürdőszobai gondozás, öltözködés, alvás) egyéni igények szerinti alakítása. A csoportban vezetett</w:t>
      </w:r>
      <w:r w:rsidR="00E55E1A" w:rsidRPr="000902F7">
        <w:rPr>
          <w:rFonts w:ascii="Bookman Old Style" w:hAnsi="Bookman Old Style"/>
          <w:noProof/>
          <w:sz w:val="18"/>
          <w:szCs w:val="18"/>
        </w:rPr>
        <w:t xml:space="preserve"> dokumentáció megismerése. </w:t>
      </w:r>
    </w:p>
    <w:p w:rsidR="00E55E1A" w:rsidRPr="000902F7" w:rsidRDefault="00E55E1A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431F39" w:rsidRPr="00451E98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451E98">
        <w:rPr>
          <w:rFonts w:ascii="Bookman Old Style" w:hAnsi="Bookman Old Style"/>
          <w:b/>
          <w:noProof/>
          <w:sz w:val="18"/>
          <w:szCs w:val="18"/>
        </w:rPr>
        <w:t>Előkész</w:t>
      </w:r>
      <w:r w:rsidR="00451E98">
        <w:rPr>
          <w:rFonts w:ascii="Bookman Old Style" w:hAnsi="Bookman Old Style"/>
          <w:b/>
          <w:noProof/>
          <w:sz w:val="18"/>
          <w:szCs w:val="18"/>
        </w:rPr>
        <w:t>ítő kisegítő feladatok ellátása</w:t>
      </w:r>
    </w:p>
    <w:p w:rsidR="00E55E1A" w:rsidRPr="000902F7" w:rsidRDefault="00E55E1A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kisgyermeknevelő útmutatási alapján az egyes tevékenységek feltételeinek előkészítésében való részvétel. A gyermekek igénye esetén a kisgyermeknevelő útmutatásai alapján kapcsolatfelvétel a gyermekekkel, bekapcsolódás a gyermek tevékenységébe. Az elvégzett kisegítő feladatok megadott szempontok szerinti dokumentálása.</w:t>
      </w:r>
    </w:p>
    <w:p w:rsidR="00672BBA" w:rsidRDefault="00672BBA" w:rsidP="00431F39">
      <w:pPr>
        <w:ind w:left="34"/>
        <w:jc w:val="both"/>
        <w:rPr>
          <w:rFonts w:ascii="Bookman Old Style" w:hAnsi="Bookman Old Style"/>
          <w:b/>
          <w:sz w:val="18"/>
          <w:szCs w:val="18"/>
        </w:rPr>
      </w:pPr>
    </w:p>
    <w:p w:rsidR="00672BBA" w:rsidRDefault="00672BBA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431F39" w:rsidRPr="00451E98" w:rsidRDefault="00451E98" w:rsidP="00431F39">
      <w:pPr>
        <w:ind w:left="34"/>
        <w:jc w:val="both"/>
        <w:rPr>
          <w:rFonts w:ascii="Bookman Old Style" w:hAnsi="Bookman Old Style"/>
          <w:b/>
          <w:sz w:val="18"/>
          <w:szCs w:val="18"/>
        </w:rPr>
      </w:pPr>
      <w:r w:rsidRPr="00451E98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E55E1A" w:rsidRPr="000902F7" w:rsidRDefault="00E55E1A" w:rsidP="00431F39">
      <w:pPr>
        <w:ind w:left="34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431F39" w:rsidRPr="000902F7" w:rsidRDefault="00431F39" w:rsidP="00431F39">
      <w:pPr>
        <w:ind w:left="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igényei szerint bekapcsolódás a játéktevékenységbe. Játéktevékenység, éneklés, mondókázás, verselés, mesélés, képeskönyv-nézegetés, alkotó tevékenység kezdeményezése. A gyermek igénye esetén bekapcsolódás a gondozási tevékenységek ellátásába.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önállóan végzett tevékenységek megadott szempontok szerinti dokumentálása.</w:t>
      </w:r>
    </w:p>
    <w:p w:rsidR="00E55E1A" w:rsidRPr="000902F7" w:rsidRDefault="00E55E1A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E55E1A" w:rsidRPr="00451E98" w:rsidRDefault="00451E98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A tájékozódás módja</w:t>
      </w:r>
    </w:p>
    <w:p w:rsidR="00E55E1A" w:rsidRPr="000902F7" w:rsidRDefault="00E55E1A" w:rsidP="00431F39">
      <w:pPr>
        <w:spacing w:line="276" w:lineRule="auto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E55E1A" w:rsidRPr="000902F7" w:rsidRDefault="00E55E1A" w:rsidP="00E55E1A">
      <w:pPr>
        <w:ind w:left="34"/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tematikus beszélgetés, interjú az intézményvezetővel és a szakemberekkel, saját tevékenység. 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b/>
          <w:i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és a saját tevékenység megadott szempontok szerinti dokumentálása</w:t>
      </w:r>
    </w:p>
    <w:p w:rsidR="00431F39" w:rsidRDefault="00431F39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51E98" w:rsidRPr="000902F7" w:rsidRDefault="00451E98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451E98" w:rsidRDefault="00A06D10" w:rsidP="00451E98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451E98">
        <w:rPr>
          <w:rFonts w:ascii="Bookman Old Style" w:hAnsi="Bookman Old Style"/>
          <w:b/>
          <w:sz w:val="20"/>
          <w:szCs w:val="20"/>
        </w:rPr>
        <w:t>Szempontok az egyes portfóliók,</w:t>
      </w:r>
      <w:r w:rsidR="00451E98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E55E1A" w:rsidRDefault="00E55E1A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51E98" w:rsidRPr="000902F7" w:rsidRDefault="00451E98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D57E68" w:rsidP="00451E98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kisgyermek kompetenciaigényének jellemzői</w:t>
      </w:r>
    </w:p>
    <w:p w:rsidR="004D192A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Önállósági törekvések, kompetenciaigény jelentkezése a gondozás (fürdőszobai gondozás, étkezés, öltözködés) helyzeteiben.</w:t>
      </w:r>
    </w:p>
    <w:p w:rsidR="00A16B59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Önállósági törekvések, kompetenciaigény jelentkezése a játék helyzeteiben.</w:t>
      </w:r>
    </w:p>
    <w:p w:rsidR="00A16B59" w:rsidRPr="000902F7" w:rsidRDefault="00A16B59" w:rsidP="00451E98">
      <w:pPr>
        <w:pStyle w:val="Listaszerbekezds"/>
        <w:numPr>
          <w:ilvl w:val="0"/>
          <w:numId w:val="3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viszonya a gyermek önállósági törekvésihez (öröm, bátorítás, elismerés, támogató segítség, stb.).</w:t>
      </w:r>
    </w:p>
    <w:p w:rsidR="00A16B59" w:rsidRPr="000902F7" w:rsidRDefault="00A16B59" w:rsidP="00A16B59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b/>
          <w:sz w:val="18"/>
          <w:szCs w:val="18"/>
        </w:rPr>
      </w:pPr>
    </w:p>
    <w:p w:rsidR="00E55E1A" w:rsidRPr="000902F7" w:rsidRDefault="00E55E1A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 megfigyelése játékhelyzetben és gondozási tevékenység közben. A játéktevékenységben végzett megfigyelés javasolt időtartama 30 perc, a gondozási helyzetben végzett megfigyelés időtartama a megfigyelt tevékenység teljes időtartama.</w:t>
      </w:r>
    </w:p>
    <w:p w:rsidR="00E55E1A" w:rsidRPr="000902F7" w:rsidRDefault="00E55E1A" w:rsidP="00E55E1A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55E1A" w:rsidRDefault="00E55E1A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451E98" w:rsidRDefault="00451E98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451E98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E64FA5" w:rsidRDefault="00E64FA5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Mesélés, képeskönyv-nézegetés, verselés</w:t>
      </w:r>
      <w:r w:rsidR="00E55E1A" w:rsidRPr="000902F7">
        <w:rPr>
          <w:rFonts w:ascii="Bookman Old Style" w:hAnsi="Bookman Old Style"/>
          <w:b/>
          <w:sz w:val="18"/>
          <w:szCs w:val="18"/>
        </w:rPr>
        <w:t xml:space="preserve"> – a kisgyermeknevelő megfigyelése</w:t>
      </w:r>
    </w:p>
    <w:p w:rsidR="00E55E1A" w:rsidRPr="000902F7" w:rsidRDefault="00E55E1A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szituáció létrejötte (kezdeményezés, bekapcsolódási és kívülmaradási lehetőségek, a gyermekek érdeklődésének alakulása. </w:t>
      </w:r>
    </w:p>
    <w:p w:rsidR="008F33A0" w:rsidRPr="000902F7" w:rsidRDefault="008F33A0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tevékenységéhez.</w:t>
      </w:r>
    </w:p>
    <w:p w:rsidR="008F33A0" w:rsidRPr="000902F7" w:rsidRDefault="008F33A0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(a csoportban lévő könyvek és elhelyezésük, bábok, mesesarok, stb.)</w:t>
      </w:r>
    </w:p>
    <w:p w:rsidR="008F33A0" w:rsidRPr="000902F7" w:rsidRDefault="008F33A0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mese-, könyv-, versválasztás, a gyermekek igényeihez, fejlettségéhez igazodás.</w:t>
      </w:r>
    </w:p>
    <w:p w:rsidR="008F33A0" w:rsidRPr="000902F7" w:rsidRDefault="008F33A0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8F33A0" w:rsidRPr="000902F7" w:rsidRDefault="008F33A0" w:rsidP="00C17717">
      <w:pPr>
        <w:pStyle w:val="Listaszerbekezds"/>
        <w:numPr>
          <w:ilvl w:val="0"/>
          <w:numId w:val="49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E55E1A" w:rsidRPr="000902F7" w:rsidRDefault="00E55E1A" w:rsidP="00E55E1A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749AC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mesélés, képeskönyv-nézeget</w:t>
      </w:r>
      <w:r w:rsidR="00806278" w:rsidRPr="000902F7">
        <w:rPr>
          <w:rFonts w:ascii="Bookman Old Style" w:hAnsi="Bookman Old Style"/>
          <w:sz w:val="18"/>
          <w:szCs w:val="18"/>
        </w:rPr>
        <w:t>és közbeni</w:t>
      </w:r>
      <w:r w:rsidRPr="000902F7">
        <w:rPr>
          <w:rFonts w:ascii="Bookman Old Style" w:hAnsi="Bookman Old Style"/>
          <w:sz w:val="18"/>
          <w:szCs w:val="18"/>
        </w:rPr>
        <w:t xml:space="preserve">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A749AC" w:rsidRDefault="00A749AC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16B59" w:rsidRPr="000902F7" w:rsidRDefault="00A16B59" w:rsidP="00E55E1A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Ének-zenei tevékenységek</w:t>
      </w:r>
      <w:r w:rsidR="00A749AC" w:rsidRPr="000902F7">
        <w:rPr>
          <w:rFonts w:ascii="Bookman Old Style" w:hAnsi="Bookman Old Style"/>
          <w:b/>
          <w:sz w:val="18"/>
          <w:szCs w:val="18"/>
        </w:rPr>
        <w:t xml:space="preserve"> – a kisgyermeknevelő megfigyelése</w:t>
      </w:r>
    </w:p>
    <w:p w:rsidR="00A749AC" w:rsidRPr="000902F7" w:rsidRDefault="00A749AC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szituáció létrejötte (kezdeményezés, bekapcsolódási és kívülmaradási lehetőségek, a gyermekek érdeklődésének alakulása).</w:t>
      </w:r>
    </w:p>
    <w:p w:rsidR="008F33A0" w:rsidRPr="000902F7" w:rsidRDefault="008F33A0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 (játék, gondozás, képeskönyv-nézegetés, mesélés, alkotó tevékenységek, stb.).</w:t>
      </w:r>
    </w:p>
    <w:p w:rsidR="008F33A0" w:rsidRPr="000902F7" w:rsidRDefault="008F33A0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(pl. ritmushangszerek jelenléte).</w:t>
      </w:r>
    </w:p>
    <w:p w:rsidR="008F33A0" w:rsidRPr="000902F7" w:rsidRDefault="008F33A0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Dal- és mondókaválasztás, a gyermekek igényeihez, fejlettségéhez igazodás.</w:t>
      </w:r>
    </w:p>
    <w:p w:rsidR="008F33A0" w:rsidRPr="000902F7" w:rsidRDefault="008F33A0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8F33A0" w:rsidRPr="000902F7" w:rsidRDefault="008F33A0" w:rsidP="00C17717">
      <w:pPr>
        <w:pStyle w:val="Listaszerbekezds"/>
        <w:numPr>
          <w:ilvl w:val="0"/>
          <w:numId w:val="50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8F33A0" w:rsidRPr="000902F7" w:rsidRDefault="008F33A0" w:rsidP="008F33A0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A749AC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kiválasztott kisgyermeknevelő </w:t>
      </w:r>
      <w:r w:rsidR="00806278" w:rsidRPr="000902F7">
        <w:rPr>
          <w:rFonts w:ascii="Bookman Old Style" w:hAnsi="Bookman Old Style"/>
          <w:sz w:val="18"/>
          <w:szCs w:val="18"/>
        </w:rPr>
        <w:t>éneklés, mondókázás</w:t>
      </w:r>
      <w:r w:rsidRPr="000902F7">
        <w:rPr>
          <w:rFonts w:ascii="Bookman Old Style" w:hAnsi="Bookman Old Style"/>
          <w:sz w:val="18"/>
          <w:szCs w:val="18"/>
        </w:rPr>
        <w:t xml:space="preserve"> </w:t>
      </w:r>
      <w:r w:rsidR="00806278" w:rsidRPr="000902F7">
        <w:rPr>
          <w:rFonts w:ascii="Bookman Old Style" w:hAnsi="Bookman Old Style"/>
          <w:sz w:val="18"/>
          <w:szCs w:val="18"/>
        </w:rPr>
        <w:t xml:space="preserve">közbeni </w:t>
      </w:r>
      <w:r w:rsidRPr="000902F7">
        <w:rPr>
          <w:rFonts w:ascii="Bookman Old Style" w:hAnsi="Bookman Old Style"/>
          <w:sz w:val="18"/>
          <w:szCs w:val="18"/>
        </w:rPr>
        <w:t>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A749AC" w:rsidRDefault="00A749AC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A749A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749AC" w:rsidRPr="000902F7" w:rsidRDefault="00A749AC" w:rsidP="008F33A0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Alkotótevékenységek </w:t>
      </w:r>
      <w:r w:rsidR="00A749AC" w:rsidRPr="000902F7">
        <w:rPr>
          <w:rFonts w:ascii="Bookman Old Style" w:hAnsi="Bookman Old Style"/>
          <w:b/>
          <w:sz w:val="18"/>
          <w:szCs w:val="18"/>
        </w:rPr>
        <w:t xml:space="preserve">– a kisgyermeknevelő </w:t>
      </w:r>
      <w:r w:rsidR="00806278" w:rsidRPr="000902F7">
        <w:rPr>
          <w:rFonts w:ascii="Bookman Old Style" w:hAnsi="Bookman Old Style"/>
          <w:b/>
          <w:sz w:val="18"/>
          <w:szCs w:val="18"/>
        </w:rPr>
        <w:t>megfigyelése</w:t>
      </w:r>
    </w:p>
    <w:p w:rsidR="00A749AC" w:rsidRPr="000902F7" w:rsidRDefault="00A749AC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szituáció létrejötte (kezdeményezés, bekapcsolódási és kívülmaradási lehetőségek, a gyermekek érdeklődésének alakulása).</w:t>
      </w:r>
    </w:p>
    <w:p w:rsidR="00A16B59" w:rsidRPr="000902F7" w:rsidRDefault="00A16B59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Illeszkedés a csoport tevékenységéhez (játék, képeskönyv-nézegetés, mesélés, énekelés, mondókázás, stb.).</w:t>
      </w:r>
    </w:p>
    <w:p w:rsidR="00A16B59" w:rsidRPr="000902F7" w:rsidRDefault="00A16B59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Tárgyi feltételek (eszközök tételes felsorolása, jellemzése).</w:t>
      </w:r>
    </w:p>
    <w:p w:rsidR="00A16B59" w:rsidRPr="000902F7" w:rsidRDefault="00A16B59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Eszköz- és technikaválasztás, a tartalom alakulása, a gyermekek igényeihez, fejlettségéhez igazodás.</w:t>
      </w:r>
    </w:p>
    <w:p w:rsidR="00A16B59" w:rsidRPr="000902F7" w:rsidRDefault="00A16B59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felkészültsége, a helyzetek élményszerűsége. </w:t>
      </w:r>
    </w:p>
    <w:p w:rsidR="00A16B59" w:rsidRPr="000902F7" w:rsidRDefault="00A16B59" w:rsidP="00C17717">
      <w:pPr>
        <w:pStyle w:val="Listaszerbekezds"/>
        <w:numPr>
          <w:ilvl w:val="0"/>
          <w:numId w:val="51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Szokások, hagyományok a csoportban. </w:t>
      </w:r>
    </w:p>
    <w:p w:rsidR="00806278" w:rsidRPr="000902F7" w:rsidRDefault="00806278" w:rsidP="00806278">
      <w:pPr>
        <w:pStyle w:val="Listaszerbekezds"/>
        <w:spacing w:line="276" w:lineRule="auto"/>
        <w:ind w:left="1418"/>
        <w:jc w:val="both"/>
        <w:rPr>
          <w:rFonts w:ascii="Bookman Old Style" w:hAnsi="Bookman Old Style"/>
          <w:b/>
          <w:sz w:val="18"/>
          <w:szCs w:val="18"/>
        </w:rPr>
      </w:pPr>
    </w:p>
    <w:p w:rsidR="00806278" w:rsidRDefault="00806278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kisgyermeknevelő alkotótevékenység közbeni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06278" w:rsidRPr="000902F7" w:rsidRDefault="00806278" w:rsidP="00E64FA5">
      <w:pPr>
        <w:spacing w:line="276" w:lineRule="auto"/>
        <w:ind w:left="360" w:hanging="7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06278" w:rsidRDefault="00806278" w:rsidP="00806278">
      <w:pPr>
        <w:pStyle w:val="Listaszerbekezds"/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E64FA5" w:rsidRPr="001513E1" w:rsidTr="00D00FC1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E64FA5" w:rsidRPr="001513E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64FA5" w:rsidRPr="000902F7" w:rsidRDefault="00E64FA5" w:rsidP="00806278">
      <w:pPr>
        <w:pStyle w:val="Listaszerbekezds"/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D57E68" w:rsidRPr="000902F7" w:rsidRDefault="00D57E68" w:rsidP="00E64FA5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társas kapcsolatok alakulása</w:t>
      </w:r>
    </w:p>
    <w:p w:rsidR="004D192A" w:rsidRPr="000902F7" w:rsidRDefault="00E03360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Kezdeményezés a társak felé (kihez, milyen helyzetekben, hogyan).</w:t>
      </w:r>
    </w:p>
    <w:p w:rsidR="00E03360" w:rsidRPr="000902F7" w:rsidRDefault="00E03360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társak kezdeményezéseinek fogadása.</w:t>
      </w:r>
    </w:p>
    <w:p w:rsidR="00E03360" w:rsidRPr="000902F7" w:rsidRDefault="00621BFF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társak felé irányuló megnyilvánulások jellemzése (nézés, mosoly, érintés, beszéd, tárgyon keresztüli kapcsolatfelvétel, </w:t>
      </w:r>
      <w:r w:rsidR="00866CE2" w:rsidRPr="000902F7">
        <w:rPr>
          <w:rFonts w:ascii="Bookman Old Style" w:hAnsi="Bookman Old Style"/>
          <w:sz w:val="18"/>
          <w:szCs w:val="18"/>
        </w:rPr>
        <w:t xml:space="preserve">utánzás, </w:t>
      </w:r>
      <w:r w:rsidRPr="000902F7">
        <w:rPr>
          <w:rFonts w:ascii="Bookman Old Style" w:hAnsi="Bookman Old Style"/>
          <w:sz w:val="18"/>
          <w:szCs w:val="18"/>
        </w:rPr>
        <w:t>együttes tevékenység, stb.).</w:t>
      </w:r>
    </w:p>
    <w:p w:rsidR="00866CE2" w:rsidRPr="000902F7" w:rsidRDefault="00866CE2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Egymás befolyásolása, egymásra hatás az interakciókban.</w:t>
      </w:r>
    </w:p>
    <w:p w:rsidR="00866CE2" w:rsidRPr="000902F7" w:rsidRDefault="00866CE2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felnőtt segítségének igénylése a kapcsolatban (pl. konfliktus megoldásában).</w:t>
      </w:r>
    </w:p>
    <w:p w:rsidR="00866CE2" w:rsidRPr="000902F7" w:rsidRDefault="00866CE2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viszonyulása a társas kapcsolatokhoz, a csoport szokásrendszere. </w:t>
      </w:r>
    </w:p>
    <w:p w:rsidR="00866CE2" w:rsidRPr="000902F7" w:rsidRDefault="00866CE2" w:rsidP="00C17717">
      <w:pPr>
        <w:pStyle w:val="Listaszerbekezds"/>
        <w:numPr>
          <w:ilvl w:val="0"/>
          <w:numId w:val="52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helyzete a csoportban.</w:t>
      </w:r>
    </w:p>
    <w:p w:rsidR="00866CE2" w:rsidRPr="000902F7" w:rsidRDefault="00866CE2" w:rsidP="00866CE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866CE2" w:rsidRDefault="00866CE2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Javasolt megfigyelés: Egy kiválasztott kisgyermek játékhelyzetben való tevékenységének, viselkedésének megfigyelése 30 percig.</w:t>
      </w:r>
    </w:p>
    <w:p w:rsidR="00E64FA5" w:rsidRPr="000902F7" w:rsidRDefault="00E64FA5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66CE2" w:rsidRPr="000902F7" w:rsidRDefault="00866CE2" w:rsidP="00E64FA5">
      <w:pPr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66CE2" w:rsidRDefault="00866CE2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984"/>
        <w:gridCol w:w="1247"/>
      </w:tblGrid>
      <w:tr w:rsidR="00E64FA5" w:rsidRPr="000723D1" w:rsidTr="00E64FA5">
        <w:tc>
          <w:tcPr>
            <w:tcW w:w="567" w:type="dxa"/>
          </w:tcPr>
          <w:p w:rsidR="00E64FA5" w:rsidRPr="000723D1" w:rsidRDefault="00E64FA5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</w:p>
        </w:tc>
        <w:tc>
          <w:tcPr>
            <w:tcW w:w="1276" w:type="dxa"/>
          </w:tcPr>
          <w:p w:rsidR="00E64FA5" w:rsidRPr="000723D1" w:rsidRDefault="00E64FA5" w:rsidP="00E64FA5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 xml:space="preserve">Társak </w:t>
            </w:r>
          </w:p>
        </w:tc>
        <w:tc>
          <w:tcPr>
            <w:tcW w:w="1984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1247" w:type="dxa"/>
          </w:tcPr>
          <w:p w:rsidR="00E64FA5" w:rsidRPr="000723D1" w:rsidRDefault="00E64F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E64FA5" w:rsidRPr="001513E1" w:rsidTr="00E64FA5">
        <w:tc>
          <w:tcPr>
            <w:tcW w:w="567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E64FA5" w:rsidRPr="001513E1" w:rsidRDefault="00E64FA5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76" w:type="dxa"/>
          </w:tcPr>
          <w:p w:rsidR="00E64FA5" w:rsidRPr="001513E1" w:rsidRDefault="00E64FA5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4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E64FA5" w:rsidRPr="001513E1" w:rsidRDefault="00E64FA5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E64FA5" w:rsidRDefault="00E64FA5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64FA5" w:rsidRPr="000902F7" w:rsidRDefault="00E64FA5" w:rsidP="00866CE2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866CE2" w:rsidRPr="000902F7" w:rsidRDefault="00866CE2" w:rsidP="00866CE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E03360" w:rsidRPr="000902F7" w:rsidRDefault="00E03360" w:rsidP="00866CE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57E68" w:rsidRPr="000902F7" w:rsidRDefault="00D57E68" w:rsidP="00E42482">
      <w:pPr>
        <w:pStyle w:val="Listaszerbekezds"/>
        <w:numPr>
          <w:ilvl w:val="0"/>
          <w:numId w:val="30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csoportban vezetett dokumentáció</w:t>
      </w:r>
    </w:p>
    <w:p w:rsidR="00D57E68" w:rsidRPr="00E42482" w:rsidRDefault="00866CE2" w:rsidP="00E42482">
      <w:p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E42482">
        <w:rPr>
          <w:rFonts w:ascii="Bookman Old Style" w:hAnsi="Bookman Old Style"/>
          <w:sz w:val="18"/>
          <w:szCs w:val="18"/>
        </w:rPr>
        <w:t xml:space="preserve">A kisgyermeknevelő által vezetett dokumentáció bemutatása (cél, tartalom, szempontok, </w:t>
      </w:r>
      <w:r w:rsidR="001A6754" w:rsidRPr="00E42482">
        <w:rPr>
          <w:rFonts w:ascii="Bookman Old Style" w:hAnsi="Bookman Old Style"/>
          <w:sz w:val="18"/>
          <w:szCs w:val="18"/>
        </w:rPr>
        <w:t xml:space="preserve">a dokumentálás </w:t>
      </w:r>
      <w:r w:rsidRPr="00E42482">
        <w:rPr>
          <w:rFonts w:ascii="Bookman Old Style" w:hAnsi="Bookman Old Style"/>
          <w:sz w:val="18"/>
          <w:szCs w:val="18"/>
        </w:rPr>
        <w:t>gyakoriság</w:t>
      </w:r>
      <w:r w:rsidR="001A6754" w:rsidRPr="00E42482">
        <w:rPr>
          <w:rFonts w:ascii="Bookman Old Style" w:hAnsi="Bookman Old Style"/>
          <w:sz w:val="18"/>
          <w:szCs w:val="18"/>
        </w:rPr>
        <w:t>a</w:t>
      </w:r>
      <w:r w:rsidRPr="00E42482">
        <w:rPr>
          <w:rFonts w:ascii="Bookman Old Style" w:hAnsi="Bookman Old Style"/>
          <w:sz w:val="18"/>
          <w:szCs w:val="18"/>
        </w:rPr>
        <w:t>, felhasználás, publikusság).</w:t>
      </w:r>
    </w:p>
    <w:p w:rsidR="00866CE2" w:rsidRPr="000902F7" w:rsidRDefault="00866CE2" w:rsidP="00866CE2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F07F76" w:rsidRPr="000902F7" w:rsidRDefault="00F07F76" w:rsidP="00C17717">
      <w:pPr>
        <w:pStyle w:val="Listaszerbekezds"/>
        <w:numPr>
          <w:ilvl w:val="0"/>
          <w:numId w:val="53"/>
        </w:numPr>
        <w:tabs>
          <w:tab w:val="left" w:pos="1560"/>
        </w:tabs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F07F76" w:rsidRPr="000902F7" w:rsidRDefault="00F07F76" w:rsidP="00C17717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1A6754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1A6754" w:rsidRPr="000902F7" w:rsidRDefault="001A6754" w:rsidP="00C17717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kisgyermeknevelőtől kapott önálló feladatok és ezek teljesítése.</w:t>
      </w:r>
    </w:p>
    <w:p w:rsidR="00F07F76" w:rsidRPr="000902F7" w:rsidRDefault="00F07F76" w:rsidP="00C17717">
      <w:pPr>
        <w:pStyle w:val="Listaszerbekezds"/>
        <w:numPr>
          <w:ilvl w:val="0"/>
          <w:numId w:val="53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11E5C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F07F76" w:rsidRPr="000902F7" w:rsidRDefault="00F07F76" w:rsidP="00C17717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F07F76" w:rsidRPr="000902F7" w:rsidRDefault="00F07F76" w:rsidP="00C17717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A06D10" w:rsidRPr="000902F7" w:rsidRDefault="00F07F76" w:rsidP="00C17717">
      <w:pPr>
        <w:pStyle w:val="Listaszerbekezds"/>
        <w:numPr>
          <w:ilvl w:val="0"/>
          <w:numId w:val="54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  <w:r w:rsidR="001A6754" w:rsidRPr="000902F7">
        <w:rPr>
          <w:rFonts w:ascii="Bookman Old Style" w:hAnsi="Bookman Old Style"/>
          <w:sz w:val="18"/>
          <w:szCs w:val="18"/>
        </w:rPr>
        <w:t>.</w:t>
      </w:r>
    </w:p>
    <w:p w:rsidR="00D11E5C" w:rsidRPr="000902F7" w:rsidRDefault="00D11E5C" w:rsidP="00D11E5C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D57E68" w:rsidRPr="000902F7" w:rsidRDefault="00D57E68" w:rsidP="00C17717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D57E68" w:rsidRPr="000902F7" w:rsidRDefault="00D57E68" w:rsidP="00C17717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D57E68" w:rsidRPr="000902F7" w:rsidRDefault="00D57E68" w:rsidP="00C17717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D57E68" w:rsidRPr="000902F7" w:rsidRDefault="00D57E68" w:rsidP="00C17717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D57E68" w:rsidRPr="000902F7" w:rsidRDefault="00D57E68" w:rsidP="00C17717">
      <w:pPr>
        <w:pStyle w:val="Listaszerbekezds"/>
        <w:numPr>
          <w:ilvl w:val="0"/>
          <w:numId w:val="55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E42482" w:rsidRDefault="00E42482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D57E68" w:rsidRDefault="00250051" w:rsidP="00250051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250051">
        <w:rPr>
          <w:rFonts w:ascii="Bookman Old Style" w:hAnsi="Bookman Old Style"/>
          <w:b/>
          <w:i w:val="0"/>
          <w:iCs w:val="0"/>
          <w:sz w:val="18"/>
          <w:szCs w:val="18"/>
        </w:rPr>
        <w:t>5.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E42482" w:rsidRPr="000902F7" w:rsidRDefault="00E4248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0902F7" w:rsidRDefault="00431F39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E03360" w:rsidP="00250051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5</w:t>
            </w:r>
            <w:r w:rsidR="00431F39" w:rsidRPr="000902F7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  <w:p w:rsidR="00431F39" w:rsidRPr="000902F7" w:rsidRDefault="00431F39" w:rsidP="0025005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left="236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Bölcsőde speciális/integrált csoport</w:t>
            </w:r>
          </w:p>
          <w:p w:rsidR="001A6754" w:rsidRPr="00250051" w:rsidRDefault="001A6754" w:rsidP="00250051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36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250051">
              <w:rPr>
                <w:rFonts w:ascii="Bookman Old Style" w:hAnsi="Bookman Old Style"/>
                <w:sz w:val="18"/>
                <w:szCs w:val="18"/>
              </w:rPr>
              <w:t>2BPPS1NG500000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250051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3832AD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color w:val="auto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16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2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250051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  <w:r w:rsidR="003832AD">
        <w:rPr>
          <w:rFonts w:ascii="Bookman Old Style" w:hAnsi="Bookman Old Style"/>
          <w:sz w:val="18"/>
          <w:szCs w:val="18"/>
        </w:rPr>
        <w:t>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</w:t>
      </w:r>
      <w:r w:rsidR="00250051">
        <w:rPr>
          <w:rFonts w:ascii="Bookman Old Style" w:hAnsi="Bookman Old Style"/>
          <w:sz w:val="18"/>
          <w:szCs w:val="18"/>
        </w:rPr>
        <w:t>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</w:t>
      </w:r>
      <w:r w:rsidR="00250051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___________</w:t>
      </w:r>
      <w:r w:rsidR="003832AD">
        <w:rPr>
          <w:rFonts w:ascii="Bookman Old Style" w:hAnsi="Bookman Old Style"/>
          <w:sz w:val="18"/>
          <w:szCs w:val="18"/>
        </w:rPr>
        <w:t>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250051" w:rsidRDefault="00250051" w:rsidP="00250051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250051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1A6754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250051" w:rsidRPr="000902F7" w:rsidRDefault="00250051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672BBA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672BBA">
        <w:rPr>
          <w:rFonts w:ascii="Bookman Old Style" w:hAnsi="Bookman Old Style"/>
          <w:b/>
          <w:noProof/>
          <w:sz w:val="18"/>
          <w:szCs w:val="18"/>
        </w:rPr>
        <w:t>Tájékozódás – (az intézmény) és az ellá</w:t>
      </w:r>
      <w:r w:rsidR="00250051" w:rsidRPr="00672BBA">
        <w:rPr>
          <w:rFonts w:ascii="Bookman Old Style" w:hAnsi="Bookman Old Style"/>
          <w:b/>
          <w:noProof/>
          <w:sz w:val="18"/>
          <w:szCs w:val="18"/>
        </w:rPr>
        <w:t>tandó tevékenységek megismerése</w:t>
      </w:r>
    </w:p>
    <w:p w:rsidR="00250051" w:rsidRPr="000902F7" w:rsidRDefault="00250051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bCs/>
          <w:iCs/>
          <w:sz w:val="18"/>
          <w:szCs w:val="18"/>
        </w:rPr>
        <w:t>A speciális bölcsődei csoport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tárgyi és személyi feltételei, életkörülményei. </w:t>
      </w:r>
      <w:r w:rsidRPr="000902F7">
        <w:rPr>
          <w:rFonts w:ascii="Bookman Old Style" w:hAnsi="Bookman Old Style"/>
          <w:noProof/>
          <w:sz w:val="18"/>
          <w:szCs w:val="18"/>
        </w:rPr>
        <w:t>A sajátos nevelési igényű gyermekek bölcsődei elhelyezésének jogszabályi háttere, lehetséges módja.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 A bölcsődébe kerülés okai, háttere, a segítés, a nehézségek megoldásának lehetőségei.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 A korai fejlesztés általános és fogyatékosság-specifikus elvei.</w:t>
      </w:r>
      <w:r w:rsidRPr="000902F7">
        <w:rPr>
          <w:rFonts w:ascii="Bookman Old Style" w:hAnsi="Bookman Old Style"/>
          <w:bCs/>
          <w:iCs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A kisgyermeknevelők, a korai fejlesztést végző szakemberek és a gyermekek kapcsolata. Napirend, </w:t>
      </w:r>
      <w:proofErr w:type="spellStart"/>
      <w:r w:rsidRPr="000902F7">
        <w:rPr>
          <w:rFonts w:ascii="Bookman Old Style" w:hAnsi="Bookman Old Style"/>
          <w:sz w:val="18"/>
          <w:szCs w:val="18"/>
        </w:rPr>
        <w:t>hetirend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, a gyermekek élettere, személyes kötődések. Egy gyermek megfigyelése, a megfigyelés szakszerű elemzése. A sajátos nevelési igényű gyermeket nevelő családokkal való kapcsolat, a szülők segítése. A sajátos nevelési igényű gyermekeket ellátó csoportban vezetett dokumentáció. </w:t>
      </w:r>
    </w:p>
    <w:p w:rsidR="00250051" w:rsidRDefault="00250051">
      <w:pPr>
        <w:spacing w:after="200" w:line="276" w:lineRule="auto"/>
        <w:rPr>
          <w:rFonts w:ascii="Bookman Old Style" w:hAnsi="Bookman Old Style"/>
          <w:b/>
          <w:i/>
          <w:noProof/>
          <w:sz w:val="18"/>
          <w:szCs w:val="18"/>
        </w:rPr>
      </w:pPr>
      <w:r>
        <w:rPr>
          <w:rFonts w:ascii="Bookman Old Style" w:hAnsi="Bookman Old Style"/>
          <w:b/>
          <w:i/>
          <w:noProof/>
          <w:sz w:val="18"/>
          <w:szCs w:val="18"/>
        </w:rPr>
        <w:br w:type="page"/>
      </w:r>
    </w:p>
    <w:p w:rsidR="00431F39" w:rsidRPr="00672BBA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672BBA">
        <w:rPr>
          <w:rFonts w:ascii="Bookman Old Style" w:hAnsi="Bookman Old Style"/>
          <w:b/>
          <w:noProof/>
          <w:sz w:val="18"/>
          <w:szCs w:val="18"/>
        </w:rPr>
        <w:t>Előkészítő kisegítő fe</w:t>
      </w:r>
      <w:r w:rsidR="00250051" w:rsidRPr="00672BBA">
        <w:rPr>
          <w:rFonts w:ascii="Bookman Old Style" w:hAnsi="Bookman Old Style"/>
          <w:b/>
          <w:noProof/>
          <w:sz w:val="18"/>
          <w:szCs w:val="18"/>
        </w:rPr>
        <w:t>ladatok ellátása</w:t>
      </w:r>
    </w:p>
    <w:p w:rsidR="00250051" w:rsidRPr="00250051" w:rsidRDefault="00250051" w:rsidP="00431F39">
      <w:pPr>
        <w:jc w:val="both"/>
        <w:rPr>
          <w:rFonts w:ascii="Bookman Old Style" w:hAnsi="Bookman Old Style"/>
          <w:b/>
          <w:i/>
          <w:noProof/>
          <w:sz w:val="10"/>
          <w:szCs w:val="10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A kisgyermeknevelő útmutatási alapján az egyes tevékenységek feltételeinek előkészítésében való részvétel. A gyermekek igénye esetén a kisgyermeknevelő útmutatásai alapján kapcsolatfelvétel a gyermekekkel, 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672BBA" w:rsidRDefault="00250051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672BBA">
        <w:rPr>
          <w:rFonts w:ascii="Bookman Old Style" w:hAnsi="Bookman Old Style"/>
          <w:b/>
          <w:i w:val="0"/>
          <w:sz w:val="18"/>
          <w:szCs w:val="18"/>
        </w:rPr>
        <w:t>A tájékozódás módja</w:t>
      </w:r>
      <w:r w:rsidR="001A6754" w:rsidRPr="00672BBA">
        <w:rPr>
          <w:rFonts w:ascii="Bookman Old Style" w:hAnsi="Bookman Old Style"/>
          <w:b/>
          <w:i w:val="0"/>
          <w:sz w:val="18"/>
          <w:szCs w:val="18"/>
        </w:rPr>
        <w:t xml:space="preserve"> </w:t>
      </w:r>
    </w:p>
    <w:p w:rsidR="001A6754" w:rsidRPr="00250051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1A6754" w:rsidRPr="000902F7" w:rsidRDefault="001A6754" w:rsidP="001A6754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 xml:space="preserve">Megfigyelés, dokumentumelemzés, tematikus beszélgetés, interjú az intézményvezetővel és a szakemberekkel saját tevékenység. </w:t>
      </w:r>
    </w:p>
    <w:p w:rsidR="001A6754" w:rsidRPr="00250051" w:rsidRDefault="001A6754" w:rsidP="001A6754">
      <w:pPr>
        <w:jc w:val="both"/>
        <w:rPr>
          <w:rFonts w:ascii="Bookman Old Style" w:hAnsi="Bookman Old Style"/>
          <w:noProof/>
          <w:sz w:val="10"/>
          <w:szCs w:val="10"/>
        </w:rPr>
      </w:pPr>
    </w:p>
    <w:p w:rsidR="00250051" w:rsidRPr="00250051" w:rsidRDefault="00250051" w:rsidP="001A6754">
      <w:pPr>
        <w:jc w:val="both"/>
        <w:rPr>
          <w:rFonts w:ascii="Bookman Old Style" w:hAnsi="Bookman Old Style"/>
          <w:noProof/>
          <w:sz w:val="10"/>
          <w:szCs w:val="10"/>
        </w:rPr>
      </w:pPr>
    </w:p>
    <w:p w:rsidR="00A06D10" w:rsidRPr="00250051" w:rsidRDefault="00A06D10" w:rsidP="00250051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250051">
        <w:rPr>
          <w:rFonts w:ascii="Bookman Old Style" w:hAnsi="Bookman Old Style"/>
          <w:b/>
          <w:sz w:val="20"/>
          <w:szCs w:val="20"/>
        </w:rPr>
        <w:t>Szempontok az egyes portfóliók,</w:t>
      </w:r>
      <w:r w:rsidR="00250051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250051" w:rsidRPr="00250051" w:rsidRDefault="00250051" w:rsidP="00A06D10">
      <w:pPr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250051" w:rsidRPr="00250051" w:rsidRDefault="00250051" w:rsidP="00A06D10">
      <w:pPr>
        <w:spacing w:line="276" w:lineRule="auto"/>
        <w:jc w:val="both"/>
        <w:rPr>
          <w:rFonts w:ascii="Bookman Old Style" w:hAnsi="Bookman Old Style"/>
          <w:b/>
          <w:sz w:val="10"/>
          <w:szCs w:val="10"/>
        </w:rPr>
      </w:pPr>
    </w:p>
    <w:p w:rsidR="00A06D10" w:rsidRPr="000902F7" w:rsidRDefault="004F5673" w:rsidP="00C17717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speci</w:t>
      </w:r>
      <w:r w:rsidR="00C87CB2" w:rsidRPr="000902F7">
        <w:rPr>
          <w:rFonts w:ascii="Bookman Old Style" w:hAnsi="Bookman Old Style"/>
          <w:b/>
          <w:sz w:val="18"/>
          <w:szCs w:val="18"/>
        </w:rPr>
        <w:t>ális/integrált csoport működése:</w:t>
      </w:r>
    </w:p>
    <w:p w:rsidR="00E85888" w:rsidRPr="000902F7" w:rsidRDefault="00E85888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0D5067" w:rsidRPr="000902F7">
        <w:rPr>
          <w:rFonts w:ascii="Bookman Old Style" w:hAnsi="Bookman Old Style"/>
          <w:sz w:val="18"/>
          <w:szCs w:val="18"/>
        </w:rPr>
        <w:t xml:space="preserve"> sajátos nevelési igényű (SNI)</w:t>
      </w:r>
      <w:r w:rsidRPr="000902F7">
        <w:rPr>
          <w:rFonts w:ascii="Bookman Old Style" w:hAnsi="Bookman Old Style"/>
          <w:sz w:val="18"/>
          <w:szCs w:val="18"/>
        </w:rPr>
        <w:t xml:space="preserve"> gyermek bölcsődei nevelését, gondozását, fejlesztését meghatározó jogi és szakmai szabályok, előírások.</w:t>
      </w:r>
    </w:p>
    <w:p w:rsidR="00E85888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E85888" w:rsidRPr="000902F7">
        <w:rPr>
          <w:rFonts w:ascii="Bookman Old Style" w:hAnsi="Bookman Old Style"/>
          <w:sz w:val="18"/>
          <w:szCs w:val="18"/>
        </w:rPr>
        <w:t xml:space="preserve"> gyermek ellátásához szükséges tárgyi feltételek biztosítása az intézményben (átalakítások, tárgyi feltételek, a gyermek ellátáshoz szükséges </w:t>
      </w:r>
      <w:r w:rsidRPr="000902F7">
        <w:rPr>
          <w:rFonts w:ascii="Bookman Old Style" w:hAnsi="Bookman Old Style"/>
          <w:sz w:val="18"/>
          <w:szCs w:val="18"/>
        </w:rPr>
        <w:t xml:space="preserve">speciális eszközök biztosítása). </w:t>
      </w:r>
    </w:p>
    <w:p w:rsidR="00E85888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E85888" w:rsidRPr="000902F7">
        <w:rPr>
          <w:rFonts w:ascii="Bookman Old Style" w:hAnsi="Bookman Old Style"/>
          <w:sz w:val="18"/>
          <w:szCs w:val="18"/>
        </w:rPr>
        <w:t xml:space="preserve"> gyermekek csoportba kerülésének módja.</w:t>
      </w:r>
    </w:p>
    <w:p w:rsidR="00444EBC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 ellátás</w:t>
      </w:r>
      <w:r w:rsidR="001A6754" w:rsidRPr="000902F7">
        <w:rPr>
          <w:rFonts w:ascii="Bookman Old Style" w:hAnsi="Bookman Old Style"/>
          <w:sz w:val="18"/>
          <w:szCs w:val="18"/>
        </w:rPr>
        <w:t>á</w:t>
      </w:r>
      <w:r w:rsidR="00444EBC" w:rsidRPr="000902F7">
        <w:rPr>
          <w:rFonts w:ascii="Bookman Old Style" w:hAnsi="Bookman Old Style"/>
          <w:sz w:val="18"/>
          <w:szCs w:val="18"/>
        </w:rPr>
        <w:t>hoz szükséges kisgyermeknevelői többletkompetenciák jellemzése.</w:t>
      </w:r>
    </w:p>
    <w:p w:rsidR="00444EBC" w:rsidRPr="000902F7" w:rsidRDefault="00444EBC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</w:t>
      </w:r>
      <w:r w:rsidR="000D5067" w:rsidRPr="000902F7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SNI gyermeket nevelő családdal való együttműködés.</w:t>
      </w:r>
    </w:p>
    <w:p w:rsidR="00444EBC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 fejlesztését végző szakember jelenléte, munkája, együttműködés a kisgyermeknevelő és a fejlesztő szakember között.</w:t>
      </w:r>
    </w:p>
    <w:p w:rsidR="000D5067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 gyermeket befogadó csoport kialakítása, összetétele.</w:t>
      </w:r>
    </w:p>
    <w:p w:rsidR="000D5067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 gyermeket befogadó csoport napirendje.</w:t>
      </w:r>
    </w:p>
    <w:p w:rsidR="00A01646" w:rsidRPr="000902F7" w:rsidRDefault="00A01646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integráció / </w:t>
      </w:r>
      <w:proofErr w:type="spellStart"/>
      <w:r w:rsidRPr="000902F7">
        <w:rPr>
          <w:rFonts w:ascii="Bookman Old Style" w:hAnsi="Bookman Old Style"/>
          <w:sz w:val="18"/>
          <w:szCs w:val="18"/>
        </w:rPr>
        <w:t>inklúzió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 megvalósulása.</w:t>
      </w:r>
    </w:p>
    <w:p w:rsidR="00E85888" w:rsidRPr="000902F7" w:rsidRDefault="000D5067" w:rsidP="00C17717">
      <w:pPr>
        <w:pStyle w:val="Listaszerbekezds"/>
        <w:numPr>
          <w:ilvl w:val="0"/>
          <w:numId w:val="56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SNI</w:t>
      </w:r>
      <w:r w:rsidR="00444EBC" w:rsidRPr="000902F7">
        <w:rPr>
          <w:rFonts w:ascii="Bookman Old Style" w:hAnsi="Bookman Old Style"/>
          <w:sz w:val="18"/>
          <w:szCs w:val="18"/>
        </w:rPr>
        <w:t xml:space="preserve"> gyermekről vezetett dokumentáció.</w:t>
      </w:r>
    </w:p>
    <w:p w:rsidR="004F5673" w:rsidRPr="000902F7" w:rsidRDefault="004F5673" w:rsidP="00C17717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sajátos nevelési igényű gyermek játéka</w:t>
      </w:r>
    </w:p>
    <w:p w:rsidR="00444EBC" w:rsidRPr="000902F7" w:rsidRDefault="00444EBC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 játékkészletének bemutatása (tételes bemutatás, egészségügyi és pedagógiai szempontok szerinti értékelés, a játékok elhelyezése, hely biztosítása, játszósarkok kialakítása</w:t>
      </w:r>
      <w:r w:rsidR="000D5067" w:rsidRPr="000902F7">
        <w:rPr>
          <w:rFonts w:ascii="Bookman Old Style" w:hAnsi="Bookman Old Style"/>
          <w:sz w:val="18"/>
          <w:szCs w:val="18"/>
        </w:rPr>
        <w:t>, a SNI gyermek speciális szükségleteihez illeszkedő játékok megléte</w:t>
      </w:r>
      <w:r w:rsidRPr="000902F7">
        <w:rPr>
          <w:rFonts w:ascii="Bookman Old Style" w:hAnsi="Bookman Old Style"/>
          <w:sz w:val="18"/>
          <w:szCs w:val="18"/>
        </w:rPr>
        <w:t>)</w:t>
      </w:r>
      <w:r w:rsidR="000D5067" w:rsidRPr="000902F7">
        <w:rPr>
          <w:rFonts w:ascii="Bookman Old Style" w:hAnsi="Bookman Old Style"/>
          <w:sz w:val="18"/>
          <w:szCs w:val="18"/>
        </w:rPr>
        <w:t>.</w:t>
      </w:r>
    </w:p>
    <w:p w:rsidR="00EB0168" w:rsidRPr="000902F7" w:rsidRDefault="000D5067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Játékválasztás</w:t>
      </w:r>
      <w:r w:rsidR="00444EBC" w:rsidRPr="000902F7">
        <w:rPr>
          <w:rFonts w:ascii="Bookman Old Style" w:hAnsi="Bookman Old Style"/>
          <w:sz w:val="18"/>
          <w:szCs w:val="18"/>
        </w:rPr>
        <w:t xml:space="preserve">, </w:t>
      </w:r>
      <w:r w:rsidRPr="000902F7">
        <w:rPr>
          <w:rFonts w:ascii="Bookman Old Style" w:hAnsi="Bookman Old Style"/>
          <w:sz w:val="18"/>
          <w:szCs w:val="18"/>
        </w:rPr>
        <w:t xml:space="preserve">játékfajták, </w:t>
      </w:r>
      <w:r w:rsidR="00444EBC" w:rsidRPr="000902F7">
        <w:rPr>
          <w:rFonts w:ascii="Bookman Old Style" w:hAnsi="Bookman Old Style"/>
          <w:sz w:val="18"/>
          <w:szCs w:val="18"/>
        </w:rPr>
        <w:t xml:space="preserve">játékszint, eszközhasználat, </w:t>
      </w:r>
      <w:r w:rsidRPr="000902F7">
        <w:rPr>
          <w:rFonts w:ascii="Bookman Old Style" w:hAnsi="Bookman Old Style"/>
          <w:sz w:val="18"/>
          <w:szCs w:val="18"/>
        </w:rPr>
        <w:t>az egyes játékok időtartama, elmélyültség, kitartás a játékban, szimbólumok megjelenése a játékban.</w:t>
      </w:r>
    </w:p>
    <w:p w:rsidR="00EB0168" w:rsidRPr="000902F7" w:rsidRDefault="000D5067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</w:t>
      </w:r>
      <w:r w:rsidR="00444EBC" w:rsidRPr="000902F7">
        <w:rPr>
          <w:rFonts w:ascii="Bookman Old Style" w:hAnsi="Bookman Old Style"/>
          <w:sz w:val="18"/>
          <w:szCs w:val="18"/>
        </w:rPr>
        <w:t xml:space="preserve">rzelmi megnyilvánulások a kisgyermeknevelő </w:t>
      </w:r>
      <w:r w:rsidRPr="000902F7">
        <w:rPr>
          <w:rFonts w:ascii="Bookman Old Style" w:hAnsi="Bookman Old Style"/>
          <w:sz w:val="18"/>
          <w:szCs w:val="18"/>
        </w:rPr>
        <w:t>felé.</w:t>
      </w:r>
    </w:p>
    <w:p w:rsidR="00EB0168" w:rsidRPr="000902F7" w:rsidRDefault="000D5067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Érzelmi megnyilvánulások a társak felé. </w:t>
      </w:r>
    </w:p>
    <w:p w:rsidR="00EB0168" w:rsidRPr="000902F7" w:rsidRDefault="00444EBC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társakkal (kezdeményezés, bevonódás, együttműködés, konfliktusok).</w:t>
      </w:r>
    </w:p>
    <w:p w:rsidR="00444EBC" w:rsidRPr="000902F7" w:rsidRDefault="00444EBC" w:rsidP="00C17717">
      <w:pPr>
        <w:pStyle w:val="Listaszerbekezds"/>
        <w:numPr>
          <w:ilvl w:val="0"/>
          <w:numId w:val="57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kisgyermeknevelővel (kezdeményezés, bevonódás, együttes tevékenység, segítségkérés).</w:t>
      </w:r>
    </w:p>
    <w:p w:rsidR="00444EBC" w:rsidRDefault="00444EBC" w:rsidP="00CB18D0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kiválasztott </w:t>
      </w:r>
      <w:r w:rsidR="00662DC9" w:rsidRPr="00662DC9">
        <w:rPr>
          <w:rFonts w:ascii="Bookman Old Style" w:hAnsi="Bookman Old Style"/>
          <w:sz w:val="18"/>
          <w:szCs w:val="18"/>
        </w:rPr>
        <w:t xml:space="preserve">sajátos nevelési igényű </w:t>
      </w:r>
      <w:r w:rsidRPr="000902F7">
        <w:rPr>
          <w:rFonts w:ascii="Bookman Old Style" w:hAnsi="Bookman Old Style"/>
          <w:sz w:val="18"/>
          <w:szCs w:val="18"/>
        </w:rPr>
        <w:t>gyermek játéktevékenységének megfigyelése 30 percig.</w:t>
      </w:r>
    </w:p>
    <w:p w:rsidR="00CB18D0" w:rsidRPr="000902F7" w:rsidRDefault="00CB18D0" w:rsidP="00CB18D0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</w:p>
    <w:p w:rsidR="00444EBC" w:rsidRPr="000902F7" w:rsidRDefault="00444EBC" w:rsidP="00CB18D0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444EBC" w:rsidRDefault="00444EBC" w:rsidP="00444EBC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CB18D0" w:rsidRPr="001513E1" w:rsidTr="00D00FC1">
        <w:tc>
          <w:tcPr>
            <w:tcW w:w="56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CB18D0" w:rsidRPr="001513E1" w:rsidTr="00D00FC1">
        <w:tc>
          <w:tcPr>
            <w:tcW w:w="56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CB18D0" w:rsidRPr="001513E1" w:rsidRDefault="00CB18D0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CB18D0" w:rsidRPr="000902F7" w:rsidRDefault="00CB18D0" w:rsidP="00CB18D0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F5673" w:rsidRPr="000902F7" w:rsidRDefault="004F5673" w:rsidP="00C17717">
      <w:pPr>
        <w:pStyle w:val="Listaszerbekezds"/>
        <w:numPr>
          <w:ilvl w:val="0"/>
          <w:numId w:val="32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sajátos nevelési igényű gyermek gondozása.</w:t>
      </w:r>
    </w:p>
    <w:p w:rsidR="00EB0168" w:rsidRPr="000902F7" w:rsidRDefault="00EB0168" w:rsidP="00C17717">
      <w:pPr>
        <w:pStyle w:val="Listaszerbekezds"/>
        <w:numPr>
          <w:ilvl w:val="0"/>
          <w:numId w:val="36"/>
        </w:numPr>
        <w:ind w:left="567" w:hanging="283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Fürdőszobai gondozás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tárgyi feltételek.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Napirendi vonatkozások (hány gyermek van egyszerre a fürdőszobában, időkeretek, a csoportszobában lévő gyermekek felügyelete).</w:t>
      </w:r>
    </w:p>
    <w:p w:rsidR="00EB0168" w:rsidRPr="000902F7" w:rsidRDefault="00EB0168" w:rsidP="00CB18D0">
      <w:pPr>
        <w:pStyle w:val="Listaszerbekezds"/>
        <w:numPr>
          <w:ilvl w:val="0"/>
          <w:numId w:val="25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kisgyermeknevelő tevékenysége gondozás közben (mozdulatok, kommunikáció a gyermekkel, tájékoztatás, kivárás, önállóság, együttműködés kérése, szokáskialakítás).</w:t>
      </w:r>
    </w:p>
    <w:p w:rsidR="00EB0168" w:rsidRPr="000902F7" w:rsidRDefault="00EB0168" w:rsidP="00EB0168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7631A5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A sajátos nevelési igényű gyermek egy fürdőszobai gondozásának megfigyelése. </w:t>
      </w:r>
    </w:p>
    <w:p w:rsidR="007631A5" w:rsidRDefault="007631A5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</w:p>
    <w:p w:rsidR="00EB0168" w:rsidRPr="000902F7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EB0168" w:rsidRPr="000902F7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B0168" w:rsidRPr="000902F7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EB0168" w:rsidRPr="000902F7" w:rsidRDefault="00EB0168" w:rsidP="00C17717">
      <w:pPr>
        <w:pStyle w:val="Listaszerbekezds"/>
        <w:numPr>
          <w:ilvl w:val="0"/>
          <w:numId w:val="36"/>
        </w:numPr>
        <w:spacing w:line="276" w:lineRule="auto"/>
        <w:ind w:left="70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Étkezés 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étkezés előkészítése a csoportban. 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kezdete: a gyermek asztalhoz hívása, leültetése, kínálása.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gyermek és a kisgyermeknevelő kapcsolata étkezés közben (kommunikáció, segítségkérés és nyújtás, beszélgetés, a gyermek önállósági törekvéseinek támogatása, a kompetencia erősítése).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szokások figyelembevétele (önállóság, ízlés, étvágy).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megfigyelt gyermek kapcsolata más gyermekekkel étkezés közben. 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tabs>
          <w:tab w:val="left" w:pos="1843"/>
        </w:tabs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befejezése, lezárulása.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tabs>
          <w:tab w:val="left" w:pos="1843"/>
        </w:tabs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egészséges, kulturált étkezés szokásainak alakítása. </w:t>
      </w:r>
    </w:p>
    <w:p w:rsidR="00EB0168" w:rsidRPr="000902F7" w:rsidRDefault="00EB0168" w:rsidP="00C17717">
      <w:pPr>
        <w:pStyle w:val="Listaszerbekezds"/>
        <w:numPr>
          <w:ilvl w:val="0"/>
          <w:numId w:val="58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megfigyelt gyermek étkezési szokásai, fejlettsége az önálló étkezés terén.</w:t>
      </w:r>
    </w:p>
    <w:p w:rsidR="00EB0168" w:rsidRPr="000902F7" w:rsidRDefault="00EB0168" w:rsidP="00EB0168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7631A5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Egy sajátos nevelési igényű gyermek és a kisgyermeknevelő tevékenységének megfigyelése. </w:t>
      </w:r>
    </w:p>
    <w:p w:rsidR="007631A5" w:rsidRDefault="007631A5">
      <w:pPr>
        <w:spacing w:after="200" w:line="276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br w:type="page"/>
      </w:r>
    </w:p>
    <w:p w:rsidR="00EB0168" w:rsidRPr="000902F7" w:rsidRDefault="00EB0168" w:rsidP="007631A5">
      <w:pPr>
        <w:spacing w:line="276" w:lineRule="auto"/>
        <w:ind w:left="142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EB0168" w:rsidRDefault="00EB0168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1634"/>
        <w:gridCol w:w="1250"/>
        <w:gridCol w:w="1330"/>
        <w:gridCol w:w="825"/>
        <w:gridCol w:w="1233"/>
      </w:tblGrid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2998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</w:p>
        </w:tc>
        <w:tc>
          <w:tcPr>
            <w:tcW w:w="2219" w:type="dxa"/>
            <w:gridSpan w:val="2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Gyermek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b/>
                <w:sz w:val="16"/>
                <w:szCs w:val="16"/>
              </w:rPr>
              <w:t>Megjegyzés</w:t>
            </w:r>
          </w:p>
        </w:tc>
      </w:tr>
      <w:tr w:rsidR="007631A5" w:rsidRPr="001513E1" w:rsidTr="00D00FC1">
        <w:tc>
          <w:tcPr>
            <w:tcW w:w="56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701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1297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376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tevékenység</w:t>
            </w:r>
          </w:p>
        </w:tc>
        <w:tc>
          <w:tcPr>
            <w:tcW w:w="843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1513E1">
              <w:rPr>
                <w:rFonts w:ascii="Bookman Old Style" w:hAnsi="Bookman Old Style"/>
                <w:sz w:val="16"/>
                <w:szCs w:val="16"/>
              </w:rPr>
              <w:t>beszéd</w:t>
            </w:r>
          </w:p>
        </w:tc>
        <w:tc>
          <w:tcPr>
            <w:tcW w:w="1275" w:type="dxa"/>
          </w:tcPr>
          <w:p w:rsidR="007631A5" w:rsidRPr="001513E1" w:rsidRDefault="007631A5" w:rsidP="00D00FC1">
            <w:pPr>
              <w:spacing w:line="276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7631A5" w:rsidRPr="000902F7" w:rsidRDefault="007631A5" w:rsidP="00EB0168">
      <w:pPr>
        <w:spacing w:line="276" w:lineRule="auto"/>
        <w:ind w:left="1080"/>
        <w:jc w:val="both"/>
        <w:rPr>
          <w:rFonts w:ascii="Bookman Old Style" w:hAnsi="Bookman Old Style"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A01646" w:rsidRPr="000902F7" w:rsidRDefault="00A01646" w:rsidP="00C17717">
      <w:pPr>
        <w:pStyle w:val="Listaszerbekezds"/>
        <w:numPr>
          <w:ilvl w:val="0"/>
          <w:numId w:val="59"/>
        </w:numPr>
        <w:tabs>
          <w:tab w:val="left" w:pos="1560"/>
        </w:tabs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kisgyermeknevelővel, a bölcsődevezetővel, a bölcsőde más munkatársaival.</w:t>
      </w:r>
    </w:p>
    <w:p w:rsidR="00A01646" w:rsidRPr="000902F7" w:rsidRDefault="00A01646" w:rsidP="00C17717">
      <w:pPr>
        <w:pStyle w:val="Listaszerbekezds"/>
        <w:numPr>
          <w:ilvl w:val="0"/>
          <w:numId w:val="59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kisgyermeknevelőtől kapott </w:t>
      </w:r>
      <w:r w:rsidR="001A6754" w:rsidRPr="000902F7">
        <w:rPr>
          <w:rFonts w:ascii="Bookman Old Style" w:hAnsi="Bookman Old Style"/>
          <w:sz w:val="18"/>
          <w:szCs w:val="18"/>
        </w:rPr>
        <w:t xml:space="preserve">előkészítő </w:t>
      </w:r>
      <w:r w:rsidRPr="000902F7">
        <w:rPr>
          <w:rFonts w:ascii="Bookman Old Style" w:hAnsi="Bookman Old Style"/>
          <w:sz w:val="18"/>
          <w:szCs w:val="18"/>
        </w:rPr>
        <w:t xml:space="preserve">feladatok és ezek teljesítése. </w:t>
      </w:r>
    </w:p>
    <w:p w:rsidR="00A01646" w:rsidRPr="000902F7" w:rsidRDefault="00A01646" w:rsidP="00C17717">
      <w:pPr>
        <w:pStyle w:val="Listaszerbekezds"/>
        <w:numPr>
          <w:ilvl w:val="0"/>
          <w:numId w:val="59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A01646" w:rsidRPr="000902F7" w:rsidRDefault="00A01646" w:rsidP="00C17717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A01646" w:rsidRPr="000902F7" w:rsidRDefault="00A01646" w:rsidP="00C17717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A01646" w:rsidRPr="000902F7" w:rsidRDefault="00A01646" w:rsidP="00C17717">
      <w:pPr>
        <w:pStyle w:val="Listaszerbekezds"/>
        <w:numPr>
          <w:ilvl w:val="0"/>
          <w:numId w:val="60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A01646" w:rsidRPr="000902F7" w:rsidRDefault="00A01646" w:rsidP="00A01646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A01646" w:rsidRPr="000902F7" w:rsidRDefault="00A01646" w:rsidP="00A01646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A01646" w:rsidRPr="000902F7" w:rsidRDefault="00A01646" w:rsidP="00C17717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A01646" w:rsidRPr="000902F7" w:rsidRDefault="00A01646" w:rsidP="00C17717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A01646" w:rsidRPr="000902F7" w:rsidRDefault="00A01646" w:rsidP="00C17717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A01646" w:rsidRPr="000902F7" w:rsidRDefault="00A01646" w:rsidP="00C17717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A01646" w:rsidRPr="000902F7" w:rsidRDefault="00A01646" w:rsidP="00C17717">
      <w:pPr>
        <w:pStyle w:val="Listaszerbekezds"/>
        <w:numPr>
          <w:ilvl w:val="0"/>
          <w:numId w:val="61"/>
        </w:numPr>
        <w:spacing w:line="276" w:lineRule="auto"/>
        <w:ind w:left="567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7631A5" w:rsidRDefault="007631A5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A06D10" w:rsidRPr="000902F7" w:rsidRDefault="007631A5" w:rsidP="007631A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7631A5">
        <w:rPr>
          <w:rFonts w:ascii="Bookman Old Style" w:hAnsi="Bookman Old Style"/>
          <w:b/>
          <w:i w:val="0"/>
          <w:iCs w:val="0"/>
          <w:sz w:val="18"/>
          <w:szCs w:val="18"/>
        </w:rPr>
        <w:t>5.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0902F7" w:rsidRDefault="00431F39" w:rsidP="007631A5">
            <w:pPr>
              <w:pStyle w:val="Cmsor3"/>
              <w:numPr>
                <w:ilvl w:val="2"/>
                <w:numId w:val="1"/>
              </w:num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after="0" w:line="276" w:lineRule="auto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0902F7">
              <w:rPr>
                <w:rFonts w:ascii="Bookman Old Style" w:hAnsi="Bookman Old Style" w:cs="Times New Roman"/>
                <w:sz w:val="18"/>
                <w:szCs w:val="18"/>
              </w:rPr>
              <w:t>Nevelési gyakorlat 6.</w:t>
            </w:r>
          </w:p>
          <w:p w:rsidR="00431F39" w:rsidRPr="000902F7" w:rsidRDefault="00A01646" w:rsidP="007631A5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Családi napközi</w:t>
            </w:r>
          </w:p>
          <w:p w:rsidR="001A6754" w:rsidRPr="007631A5" w:rsidRDefault="001A6754" w:rsidP="007631A5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7631A5">
              <w:rPr>
                <w:rFonts w:ascii="Bookman Old Style" w:hAnsi="Bookman Old Style"/>
                <w:sz w:val="18"/>
                <w:szCs w:val="18"/>
              </w:rPr>
              <w:t>2BPPS1NG600000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7631A5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431F39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 xml:space="preserve">3 </w:t>
            </w:r>
            <w:proofErr w:type="spellStart"/>
            <w:r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3832AD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16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16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2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_______________________________________</w:t>
      </w:r>
      <w:r w:rsidR="007631A5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____________________________________</w:t>
      </w:r>
      <w:r w:rsidR="007631A5">
        <w:rPr>
          <w:rFonts w:ascii="Bookman Old Style" w:hAnsi="Bookman Old Style"/>
          <w:sz w:val="18"/>
          <w:szCs w:val="18"/>
        </w:rPr>
        <w:t>___</w:t>
      </w:r>
      <w:r w:rsidRPr="000902F7">
        <w:rPr>
          <w:rFonts w:ascii="Bookman Old Style" w:hAnsi="Bookman Old Style"/>
          <w:sz w:val="18"/>
          <w:szCs w:val="18"/>
        </w:rPr>
        <w:t>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A06D10" w:rsidRPr="007631A5" w:rsidRDefault="007631A5" w:rsidP="007631A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7631A5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A06D10" w:rsidRPr="000902F7" w:rsidRDefault="00A06D10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7631A5" w:rsidRDefault="00431F39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7631A5">
        <w:rPr>
          <w:rFonts w:ascii="Bookman Old Style" w:hAnsi="Bookman Old Style"/>
          <w:b/>
          <w:noProof/>
          <w:sz w:val="18"/>
          <w:szCs w:val="18"/>
        </w:rPr>
        <w:t>Tájéko</w:t>
      </w:r>
      <w:r w:rsidR="007631A5">
        <w:rPr>
          <w:rFonts w:ascii="Bookman Old Style" w:hAnsi="Bookman Old Style"/>
          <w:b/>
          <w:noProof/>
          <w:sz w:val="18"/>
          <w:szCs w:val="18"/>
        </w:rPr>
        <w:t>zódás – az ellátás  megismerése</w:t>
      </w:r>
    </w:p>
    <w:p w:rsidR="001A6754" w:rsidRPr="000902F7" w:rsidRDefault="001A6754" w:rsidP="00431F39">
      <w:pPr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431F39" w:rsidRPr="000902F7" w:rsidRDefault="00431F39" w:rsidP="00431F39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családi napközi személyi és tárgyi feltételrendszerének megfigyelése. A gyermekcsoport létszáma, összetétele. A családi napközi napirendje. Az alapellátáson túli szolgáltatások. Gondozás (étkezés, fürdőszobai gondozás, öltözködés, alvás) a családi napköziben. A szobai és a szabad levegőn való játék. A családi napköziben vezetett dokumentáció. A szülőkkel való együttműködés. </w:t>
      </w:r>
      <w:r w:rsidRPr="000902F7">
        <w:rPr>
          <w:rFonts w:ascii="Bookman Old Style" w:hAnsi="Bookman Old Style"/>
          <w:noProof/>
          <w:sz w:val="18"/>
          <w:szCs w:val="18"/>
        </w:rPr>
        <w:t>A bölcsődei és a családi napközi nevelésének összehasonlítása: alapvető hasonlóságok és különbségek.</w:t>
      </w:r>
    </w:p>
    <w:p w:rsidR="001A6754" w:rsidRPr="000902F7" w:rsidRDefault="001A6754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1A6754" w:rsidRPr="00510556" w:rsidRDefault="001A6754" w:rsidP="00431F39">
      <w:pPr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510556">
        <w:rPr>
          <w:rFonts w:ascii="Bookman Old Style" w:hAnsi="Bookman Old Style"/>
          <w:b/>
          <w:noProof/>
          <w:sz w:val="18"/>
          <w:szCs w:val="18"/>
        </w:rPr>
        <w:t>A tájékozódás módja</w:t>
      </w:r>
    </w:p>
    <w:p w:rsidR="001A6754" w:rsidRPr="000902F7" w:rsidRDefault="001A6754" w:rsidP="00431F39">
      <w:pPr>
        <w:jc w:val="both"/>
        <w:rPr>
          <w:rFonts w:ascii="Bookman Old Style" w:hAnsi="Bookman Old Style"/>
          <w:noProof/>
          <w:sz w:val="18"/>
          <w:szCs w:val="18"/>
        </w:rPr>
      </w:pPr>
    </w:p>
    <w:p w:rsidR="00431F39" w:rsidRPr="000902F7" w:rsidRDefault="001A6754" w:rsidP="001A6754">
      <w:pPr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M</w:t>
      </w:r>
      <w:r w:rsidR="00431F39" w:rsidRPr="000902F7">
        <w:rPr>
          <w:rFonts w:ascii="Bookman Old Style" w:hAnsi="Bookman Old Style"/>
          <w:noProof/>
          <w:sz w:val="18"/>
          <w:szCs w:val="18"/>
        </w:rPr>
        <w:t xml:space="preserve">egfigyelés, dokumentumelemzés,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tematikus </w:t>
      </w:r>
      <w:r w:rsidR="00431F39" w:rsidRPr="000902F7">
        <w:rPr>
          <w:rFonts w:ascii="Bookman Old Style" w:hAnsi="Bookman Old Style"/>
          <w:noProof/>
          <w:sz w:val="18"/>
          <w:szCs w:val="18"/>
        </w:rPr>
        <w:t>beszélgetés</w:t>
      </w:r>
      <w:r w:rsidRPr="000902F7">
        <w:rPr>
          <w:rFonts w:ascii="Bookman Old Style" w:hAnsi="Bookman Old Style"/>
          <w:noProof/>
          <w:sz w:val="18"/>
          <w:szCs w:val="18"/>
        </w:rPr>
        <w:t>, interjú</w:t>
      </w:r>
      <w:r w:rsidR="00431F39" w:rsidRPr="000902F7">
        <w:rPr>
          <w:rFonts w:ascii="Bookman Old Style" w:hAnsi="Bookman Old Style"/>
          <w:noProof/>
          <w:sz w:val="18"/>
          <w:szCs w:val="18"/>
        </w:rPr>
        <w:t xml:space="preserve"> az intézményvezetővel és a szakemberekkel. </w:t>
      </w:r>
      <w:r w:rsidR="00662DC9" w:rsidRPr="00662DC9">
        <w:rPr>
          <w:rFonts w:ascii="Bookman Old Style" w:hAnsi="Bookman Old Style"/>
          <w:noProof/>
          <w:sz w:val="18"/>
          <w:szCs w:val="18"/>
        </w:rPr>
        <w:t>A tapasztalatok és a saját tevékenység dokumentálása.</w:t>
      </w:r>
    </w:p>
    <w:p w:rsidR="00510556" w:rsidRDefault="00510556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A06D10" w:rsidRPr="00510556" w:rsidRDefault="00A06D10" w:rsidP="00510556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510556">
        <w:rPr>
          <w:rFonts w:ascii="Bookman Old Style" w:hAnsi="Bookman Old Style"/>
          <w:b/>
          <w:sz w:val="20"/>
          <w:szCs w:val="20"/>
        </w:rPr>
        <w:t>Szempontok az egyes portfóliók, portfólióelemek elkészítéséhez:</w:t>
      </w:r>
    </w:p>
    <w:p w:rsidR="00E6546C" w:rsidRPr="000902F7" w:rsidRDefault="00E6546C" w:rsidP="00A06D10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E6546C" w:rsidRPr="000902F7" w:rsidRDefault="00E6546C" w:rsidP="00C17717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működése</w:t>
      </w:r>
    </w:p>
    <w:p w:rsidR="00E6546C" w:rsidRPr="000902F7" w:rsidRDefault="00E6546C" w:rsidP="00C17717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helye és szerepe a gyermekvédelem rendszerében.</w:t>
      </w:r>
    </w:p>
    <w:p w:rsidR="00E6546C" w:rsidRPr="000902F7" w:rsidRDefault="00E6546C" w:rsidP="00C17717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működésének szabályozása (jogszabályok, szakmai szabályozók)</w:t>
      </w:r>
      <w:r w:rsidR="00706F52" w:rsidRPr="000902F7">
        <w:rPr>
          <w:rFonts w:ascii="Bookman Old Style" w:hAnsi="Bookman Old Style"/>
          <w:sz w:val="18"/>
          <w:szCs w:val="18"/>
        </w:rPr>
        <w:t>.</w:t>
      </w:r>
    </w:p>
    <w:p w:rsidR="00F4102D" w:rsidRPr="000902F7" w:rsidRDefault="00F4102D" w:rsidP="00C17717">
      <w:pPr>
        <w:pStyle w:val="Listaszerbekezds"/>
        <w:numPr>
          <w:ilvl w:val="0"/>
          <w:numId w:val="62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Alapellátáson túli szolgáltatások a családi napköziben.</w:t>
      </w:r>
    </w:p>
    <w:p w:rsidR="00E6546C" w:rsidRPr="000902F7" w:rsidRDefault="004F5673" w:rsidP="00C17717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bemutatása</w:t>
      </w:r>
    </w:p>
    <w:p w:rsidR="004F5673" w:rsidRPr="000902F7" w:rsidRDefault="004F5673" w:rsidP="00C17717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tárgyi feltételek</w:t>
      </w:r>
    </w:p>
    <w:p w:rsidR="00706F52" w:rsidRPr="000902F7" w:rsidRDefault="00706F52" w:rsidP="00C17717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helyiségeinek kialakítása.</w:t>
      </w:r>
    </w:p>
    <w:p w:rsidR="00706F52" w:rsidRPr="000902F7" w:rsidRDefault="00706F52" w:rsidP="00C17717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egyes helyiségek felszereltsége (csoportszoba, fürdőszoba, átadó).</w:t>
      </w:r>
    </w:p>
    <w:p w:rsidR="00706F52" w:rsidRPr="000902F7" w:rsidRDefault="00706F52" w:rsidP="00C17717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játszókert kialakítása (amennyiben van).</w:t>
      </w:r>
    </w:p>
    <w:p w:rsidR="00706F52" w:rsidRPr="000902F7" w:rsidRDefault="00706F52" w:rsidP="00C17717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csoportszoba berendezése (alaprajz készítése). Csoportlétszám és alapterület, bútorzat, hangulatosság. </w:t>
      </w:r>
    </w:p>
    <w:p w:rsidR="00706F52" w:rsidRPr="000902F7" w:rsidRDefault="00706F52" w:rsidP="00C17717">
      <w:pPr>
        <w:pStyle w:val="Listaszerbekezds"/>
        <w:numPr>
          <w:ilvl w:val="0"/>
          <w:numId w:val="6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játékkészletének részletes bemutatása: játékfajták, elrendezésük, mennyiségük. A </w:t>
      </w:r>
      <w:r w:rsidR="00F4102D" w:rsidRPr="000902F7">
        <w:rPr>
          <w:rFonts w:ascii="Bookman Old Style" w:hAnsi="Bookman Old Style"/>
          <w:sz w:val="18"/>
          <w:szCs w:val="18"/>
        </w:rPr>
        <w:t>csoport életkor szerinti összetétele és a játékkészlet.</w:t>
      </w:r>
    </w:p>
    <w:p w:rsidR="004F5673" w:rsidRPr="000902F7" w:rsidRDefault="004F5673" w:rsidP="00C17717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személyi feltételek</w:t>
      </w:r>
    </w:p>
    <w:p w:rsidR="00F4102D" w:rsidRPr="000902F7" w:rsidRDefault="00F4102D" w:rsidP="00C17717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személyzet létszáma, összetétele.</w:t>
      </w:r>
    </w:p>
    <w:p w:rsidR="00F4102D" w:rsidRPr="000902F7" w:rsidRDefault="00F4102D" w:rsidP="00C17717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gyermeket ellátó szakember </w:t>
      </w:r>
      <w:r w:rsidR="00B9353C" w:rsidRPr="000902F7">
        <w:rPr>
          <w:rFonts w:ascii="Bookman Old Style" w:hAnsi="Bookman Old Style"/>
          <w:sz w:val="18"/>
          <w:szCs w:val="18"/>
        </w:rPr>
        <w:t xml:space="preserve">képzettsége, </w:t>
      </w:r>
      <w:r w:rsidRPr="000902F7">
        <w:rPr>
          <w:rFonts w:ascii="Bookman Old Style" w:hAnsi="Bookman Old Style"/>
          <w:sz w:val="18"/>
          <w:szCs w:val="18"/>
        </w:rPr>
        <w:t>feladatköre.</w:t>
      </w:r>
    </w:p>
    <w:p w:rsidR="00F4102D" w:rsidRPr="000902F7" w:rsidRDefault="00F4102D" w:rsidP="00C17717">
      <w:pPr>
        <w:pStyle w:val="Listaszerbekezds"/>
        <w:numPr>
          <w:ilvl w:val="0"/>
          <w:numId w:val="37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segítő </w:t>
      </w:r>
      <w:r w:rsidR="00B9353C" w:rsidRPr="000902F7">
        <w:rPr>
          <w:rFonts w:ascii="Bookman Old Style" w:hAnsi="Bookman Old Style"/>
          <w:sz w:val="18"/>
          <w:szCs w:val="18"/>
        </w:rPr>
        <w:t xml:space="preserve">képzettsége, </w:t>
      </w:r>
      <w:r w:rsidRPr="000902F7">
        <w:rPr>
          <w:rFonts w:ascii="Bookman Old Style" w:hAnsi="Bookman Old Style"/>
          <w:sz w:val="18"/>
          <w:szCs w:val="18"/>
        </w:rPr>
        <w:t xml:space="preserve">feladatköre. </w:t>
      </w:r>
    </w:p>
    <w:p w:rsidR="004F5673" w:rsidRPr="000902F7" w:rsidRDefault="004F5673" w:rsidP="00C17717">
      <w:pPr>
        <w:pStyle w:val="Listaszerbekezds"/>
        <w:numPr>
          <w:ilvl w:val="0"/>
          <w:numId w:val="34"/>
        </w:numPr>
        <w:spacing w:line="276" w:lineRule="auto"/>
        <w:ind w:left="567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gyermekcsoport</w:t>
      </w:r>
    </w:p>
    <w:p w:rsidR="00F4102D" w:rsidRPr="000902F7" w:rsidRDefault="00F4102D" w:rsidP="00C17717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gyermekcsoport létszáma, életkori megoszlása, nemek szerinti összetétele. </w:t>
      </w:r>
    </w:p>
    <w:p w:rsidR="00F4102D" w:rsidRPr="000902F7" w:rsidRDefault="00F4102D" w:rsidP="00C17717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SNI gyermek a családi napköziben.</w:t>
      </w:r>
    </w:p>
    <w:p w:rsidR="004F5673" w:rsidRPr="000902F7" w:rsidRDefault="00F4102D" w:rsidP="00C17717">
      <w:pPr>
        <w:pStyle w:val="Listaszerbekezds"/>
        <w:numPr>
          <w:ilvl w:val="0"/>
          <w:numId w:val="64"/>
        </w:numPr>
        <w:spacing w:line="276" w:lineRule="auto"/>
        <w:ind w:left="851" w:hanging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napközibe járó gyermekekről vezetett dokumentáció.</w:t>
      </w:r>
    </w:p>
    <w:p w:rsidR="00B9353C" w:rsidRPr="000902F7" w:rsidRDefault="00B9353C" w:rsidP="00C17717">
      <w:pPr>
        <w:pStyle w:val="Listaszerbekezds"/>
        <w:numPr>
          <w:ilvl w:val="0"/>
          <w:numId w:val="33"/>
        </w:numPr>
        <w:spacing w:line="276" w:lineRule="auto"/>
        <w:ind w:left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napközibe kerülés módja</w:t>
      </w:r>
    </w:p>
    <w:p w:rsidR="00B9353C" w:rsidRPr="000902F7" w:rsidRDefault="00B9353C" w:rsidP="00C17717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Jelentkezés a családi napközibe.</w:t>
      </w:r>
    </w:p>
    <w:p w:rsidR="00B9353C" w:rsidRPr="000902F7" w:rsidRDefault="00B9353C" w:rsidP="00C17717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Ismerkedés a környezettel.</w:t>
      </w:r>
    </w:p>
    <w:p w:rsidR="00B9353C" w:rsidRPr="000902F7" w:rsidRDefault="00B9353C" w:rsidP="00C17717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családlátogatás.</w:t>
      </w:r>
    </w:p>
    <w:p w:rsidR="00B9353C" w:rsidRPr="000902F7" w:rsidRDefault="00B9353C" w:rsidP="00C17717">
      <w:pPr>
        <w:pStyle w:val="Listaszerbekezds"/>
        <w:numPr>
          <w:ilvl w:val="0"/>
          <w:numId w:val="65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Beszoktatás a családi napközibe.</w:t>
      </w:r>
    </w:p>
    <w:p w:rsidR="00403697" w:rsidRPr="000902F7" w:rsidRDefault="00403697" w:rsidP="00C17717">
      <w:pPr>
        <w:pStyle w:val="Listaszerbekezds"/>
        <w:numPr>
          <w:ilvl w:val="0"/>
          <w:numId w:val="33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családi napközi mindennapjai</w:t>
      </w:r>
    </w:p>
    <w:p w:rsidR="00403697" w:rsidRPr="000902F7" w:rsidRDefault="00403697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napirendje.</w:t>
      </w:r>
      <w:r w:rsidR="00961B88" w:rsidRPr="000902F7">
        <w:rPr>
          <w:rFonts w:ascii="Bookman Old Style" w:hAnsi="Bookman Old Style"/>
          <w:sz w:val="18"/>
          <w:szCs w:val="18"/>
        </w:rPr>
        <w:t xml:space="preserve"> A napirend és a csoportlétszám, a csoport életkor szerinti megoszlása, a gyermekek egyéni szükségletei közötti összefüggések.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étkezés a családi napköziben. Ebédfőzés / ebédrendelés.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Gondozás a családi napköziben (fürdőszobai gondozás, az öltözködés segítése, alvás). 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Játék a családi napköziben. Játék a csoportszobában és a szabadban. A felnőtt részvétele a játékban. A játéktevékenység során kínált tevékenységek (mesélés, verselés, énekelés, alkotó tevékenységek, stb.).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Amennyiben a családi napköziben óvodáskorú gyermek is jár, az ő részére biztosított lehetőségek és a fejlettsége, igényei szerinti kapcsolódások.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Amennyiben a családi napköziben iskoláskorú gyermek is jár, az ő részére biztosított lehetőségek és a fejlettsége, igényei szerinti kapcsolódások.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Amennyiben különböző életkorú gyermekek járnak a családi napközibe, az egyes korcsoportok igényeinek összehangolása. 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 nevelési légköre.</w:t>
      </w:r>
    </w:p>
    <w:p w:rsidR="00961B88" w:rsidRPr="000902F7" w:rsidRDefault="00961B88" w:rsidP="00C17717">
      <w:pPr>
        <w:pStyle w:val="Listaszerbekezds"/>
        <w:numPr>
          <w:ilvl w:val="0"/>
          <w:numId w:val="66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szülők bevonódási lehetőségei, kapcsolat a szülőkkel.</w:t>
      </w:r>
    </w:p>
    <w:p w:rsidR="00961B88" w:rsidRPr="000902F7" w:rsidRDefault="00961B88" w:rsidP="00C17717">
      <w:pPr>
        <w:pStyle w:val="Listaszerbekezds"/>
        <w:numPr>
          <w:ilvl w:val="0"/>
          <w:numId w:val="33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noProof/>
          <w:sz w:val="18"/>
          <w:szCs w:val="18"/>
        </w:rPr>
        <w:t>A bölcsődei és a családi napközi nevelésének összehasonlítása: alapvető hasonlóságok és különbségek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6B2319" w:rsidRPr="000902F7" w:rsidRDefault="006B2319" w:rsidP="00C17717">
      <w:pPr>
        <w:pStyle w:val="Listaszerbekezds"/>
        <w:numPr>
          <w:ilvl w:val="0"/>
          <w:numId w:val="38"/>
        </w:numPr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családi napköziben folyó nevelés specifikumai a bölcsődei neveléshez képest.</w:t>
      </w:r>
    </w:p>
    <w:p w:rsidR="004F5673" w:rsidRPr="000902F7" w:rsidRDefault="004F5673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6B2319" w:rsidRPr="000902F7" w:rsidRDefault="006B2319" w:rsidP="00C17717">
      <w:pPr>
        <w:pStyle w:val="Listaszerbekezds"/>
        <w:numPr>
          <w:ilvl w:val="0"/>
          <w:numId w:val="67"/>
        </w:numPr>
        <w:tabs>
          <w:tab w:val="left" w:pos="1560"/>
        </w:tabs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Kapcsolat a tereptanárral, az ellátást nyújtó személlyel, a segítővel. </w:t>
      </w:r>
    </w:p>
    <w:p w:rsidR="006B2319" w:rsidRPr="000902F7" w:rsidRDefault="006B2319" w:rsidP="00C17717">
      <w:pPr>
        <w:pStyle w:val="Listaszerbekezds"/>
        <w:numPr>
          <w:ilvl w:val="0"/>
          <w:numId w:val="67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családi napközi vezetőjétől kapott feladatok és ezek teljesítése. </w:t>
      </w:r>
    </w:p>
    <w:p w:rsidR="006B2319" w:rsidRPr="000902F7" w:rsidRDefault="006B2319" w:rsidP="00C17717">
      <w:pPr>
        <w:pStyle w:val="Listaszerbekezds"/>
        <w:numPr>
          <w:ilvl w:val="0"/>
          <w:numId w:val="67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6B2319" w:rsidRPr="000902F7" w:rsidRDefault="006B2319" w:rsidP="00C17717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6B2319" w:rsidRPr="000902F7" w:rsidRDefault="006B2319" w:rsidP="00C17717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6B2319" w:rsidRPr="000902F7" w:rsidRDefault="006B2319" w:rsidP="00C17717">
      <w:pPr>
        <w:pStyle w:val="Listaszerbekezds"/>
        <w:numPr>
          <w:ilvl w:val="0"/>
          <w:numId w:val="68"/>
        </w:numPr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6B2319" w:rsidRPr="000902F7" w:rsidRDefault="006B2319" w:rsidP="006B2319">
      <w:pPr>
        <w:pStyle w:val="Listaszerbekezds"/>
        <w:spacing w:line="276" w:lineRule="auto"/>
        <w:ind w:left="1134"/>
        <w:jc w:val="both"/>
        <w:rPr>
          <w:rFonts w:ascii="Bookman Old Style" w:hAnsi="Bookman Old Style"/>
          <w:b/>
          <w:sz w:val="18"/>
          <w:szCs w:val="18"/>
        </w:rPr>
      </w:pPr>
    </w:p>
    <w:p w:rsidR="006B2319" w:rsidRPr="000902F7" w:rsidRDefault="006B2319" w:rsidP="006B231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6B2319" w:rsidRPr="000902F7" w:rsidRDefault="006B2319" w:rsidP="00C17717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6B2319" w:rsidRPr="000902F7" w:rsidRDefault="006B2319" w:rsidP="00C17717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6B2319" w:rsidRPr="000902F7" w:rsidRDefault="006B2319" w:rsidP="00C17717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6B2319" w:rsidRPr="000902F7" w:rsidRDefault="006B2319" w:rsidP="00C17717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6B2319" w:rsidRPr="000902F7" w:rsidRDefault="006B2319" w:rsidP="00C17717">
      <w:pPr>
        <w:pStyle w:val="Listaszerbekezds"/>
        <w:numPr>
          <w:ilvl w:val="0"/>
          <w:numId w:val="69"/>
        </w:numPr>
        <w:spacing w:line="276" w:lineRule="auto"/>
        <w:ind w:left="993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önreflexió hitelessége.</w:t>
      </w:r>
    </w:p>
    <w:p w:rsidR="006B2319" w:rsidRPr="000902F7" w:rsidRDefault="006B2319" w:rsidP="006B231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Default="00850B90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1A6754" w:rsidRPr="000902F7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850B90">
        <w:rPr>
          <w:rFonts w:ascii="Bookman Old Style" w:hAnsi="Bookman Old Style"/>
          <w:b/>
          <w:i w:val="0"/>
          <w:iCs w:val="0"/>
          <w:sz w:val="18"/>
          <w:szCs w:val="18"/>
        </w:rPr>
        <w:t>6.</w:t>
      </w:r>
      <w:r>
        <w:rPr>
          <w:rFonts w:ascii="Bookman Old Style" w:hAnsi="Bookman Old Style"/>
          <w:b/>
          <w:i w:val="0"/>
          <w:sz w:val="18"/>
          <w:szCs w:val="18"/>
        </w:rPr>
        <w:t xml:space="preserve"> félév</w:t>
      </w:r>
    </w:p>
    <w:p w:rsidR="001A6754" w:rsidRPr="000902F7" w:rsidRDefault="001A6754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0902F7" w:rsidRDefault="00431F39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0"/>
        <w:gridCol w:w="1270"/>
      </w:tblGrid>
      <w:tr w:rsidR="00431F39" w:rsidRPr="000902F7" w:rsidTr="00256BDC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F39" w:rsidRPr="00850B90" w:rsidRDefault="0012192A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before="60" w:line="276" w:lineRule="auto"/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b/>
                <w:sz w:val="18"/>
                <w:szCs w:val="18"/>
              </w:rPr>
              <w:t xml:space="preserve">Egyéni összefüggő terepgyakorlat </w:t>
            </w:r>
          </w:p>
          <w:p w:rsidR="001A6754" w:rsidRPr="00850B90" w:rsidRDefault="001A6754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sz w:val="18"/>
                <w:szCs w:val="18"/>
              </w:rPr>
              <w:t>Bölcsőde</w:t>
            </w:r>
          </w:p>
          <w:p w:rsidR="001A6754" w:rsidRPr="00850B90" w:rsidRDefault="001A6754" w:rsidP="00850B90">
            <w:pPr>
              <w:tabs>
                <w:tab w:val="left" w:pos="554"/>
                <w:tab w:val="left" w:pos="2598"/>
                <w:tab w:val="left" w:pos="4556"/>
                <w:tab w:val="left" w:pos="6521"/>
              </w:tabs>
              <w:spacing w:line="276" w:lineRule="auto"/>
              <w:ind w:firstLine="282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50B90">
              <w:rPr>
                <w:rFonts w:ascii="Bookman Old Style" w:hAnsi="Bookman Old Style"/>
                <w:sz w:val="18"/>
                <w:szCs w:val="18"/>
              </w:rPr>
              <w:t>2BPPS1ETG00000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F39" w:rsidRPr="000902F7" w:rsidRDefault="00431F39" w:rsidP="00850B90">
            <w:pPr>
              <w:spacing w:before="60"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gyj5</w:t>
            </w:r>
          </w:p>
          <w:p w:rsidR="00431F39" w:rsidRPr="000902F7" w:rsidRDefault="0012192A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10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="00431F39" w:rsidRPr="000902F7">
              <w:rPr>
                <w:rFonts w:ascii="Bookman Old Style" w:hAnsi="Bookman Old Style"/>
                <w:sz w:val="18"/>
                <w:szCs w:val="18"/>
              </w:rPr>
              <w:t>kr</w:t>
            </w:r>
            <w:proofErr w:type="spellEnd"/>
            <w:r w:rsidR="00431F39" w:rsidRPr="000902F7">
              <w:rPr>
                <w:rFonts w:ascii="Bookman Old Style" w:hAnsi="Bookman Old Style"/>
                <w:sz w:val="18"/>
                <w:szCs w:val="18"/>
              </w:rPr>
              <w:t>.</w:t>
            </w:r>
          </w:p>
          <w:p w:rsidR="00431F39" w:rsidRPr="000902F7" w:rsidRDefault="003832AD" w:rsidP="00256BDC">
            <w:pPr>
              <w:spacing w:line="276" w:lineRule="auto"/>
              <w:ind w:firstLine="227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12</w:t>
            </w:r>
            <w:r w:rsidR="0012192A" w:rsidRPr="000902F7">
              <w:rPr>
                <w:rFonts w:ascii="Bookman Old Style" w:hAnsi="Bookman Old Style"/>
                <w:sz w:val="18"/>
                <w:szCs w:val="18"/>
              </w:rPr>
              <w:t>0</w:t>
            </w:r>
            <w:r w:rsidR="00431F39" w:rsidRPr="000902F7">
              <w:rPr>
                <w:rFonts w:ascii="Bookman Old Style" w:hAnsi="Bookman Old Style"/>
                <w:sz w:val="18"/>
                <w:szCs w:val="18"/>
              </w:rPr>
              <w:t xml:space="preserve"> óra</w:t>
            </w:r>
          </w:p>
        </w:tc>
      </w:tr>
    </w:tbl>
    <w:p w:rsidR="00431F39" w:rsidRPr="000902F7" w:rsidRDefault="00431F39" w:rsidP="00431F39">
      <w:pPr>
        <w:rPr>
          <w:rFonts w:ascii="Bookman Old Style" w:eastAsiaTheme="majorEastAsia" w:hAnsi="Bookman Old Style"/>
          <w:b/>
          <w:bCs/>
          <w:sz w:val="18"/>
          <w:szCs w:val="18"/>
        </w:rPr>
      </w:pPr>
    </w:p>
    <w:p w:rsidR="0012192A" w:rsidRPr="000902F7" w:rsidRDefault="0012192A" w:rsidP="00431F39">
      <w:pPr>
        <w:rPr>
          <w:rFonts w:ascii="Bookman Old Style" w:eastAsiaTheme="majorEastAsia" w:hAnsi="Bookman Old Style"/>
          <w:b/>
          <w:bCs/>
          <w:sz w:val="18"/>
          <w:szCs w:val="18"/>
        </w:rPr>
      </w:pPr>
    </w:p>
    <w:p w:rsidR="00431F39" w:rsidRPr="000902F7" w:rsidRDefault="00431F39" w:rsidP="00431F39">
      <w:pPr>
        <w:pStyle w:val="Cmsor1"/>
        <w:keepLines w:val="0"/>
        <w:numPr>
          <w:ilvl w:val="0"/>
          <w:numId w:val="1"/>
        </w:numPr>
        <w:spacing w:before="0" w:line="276" w:lineRule="auto"/>
        <w:jc w:val="both"/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</w:pPr>
      <w:r w:rsidRPr="000902F7">
        <w:rPr>
          <w:rFonts w:ascii="Bookman Old Style" w:hAnsi="Bookman Old Style" w:cs="Times New Roman"/>
          <w:color w:val="auto"/>
          <w:sz w:val="18"/>
          <w:szCs w:val="18"/>
        </w:rPr>
        <w:t xml:space="preserve">Időtartama: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12</w:t>
      </w:r>
      <w:r w:rsidR="0012192A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0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óra, 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15</w:t>
      </w:r>
      <w:r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nap</w:t>
      </w:r>
      <w:r w:rsidR="00CC3C56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(</w:t>
      </w:r>
      <w:r w:rsidR="003832AD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>3</w:t>
      </w:r>
      <w:r w:rsidR="00CC3C56" w:rsidRPr="000902F7">
        <w:rPr>
          <w:rFonts w:ascii="Bookman Old Style" w:hAnsi="Bookman Old Style" w:cs="Times New Roman"/>
          <w:b w:val="0"/>
          <w:bCs w:val="0"/>
          <w:color w:val="auto"/>
          <w:sz w:val="18"/>
          <w:szCs w:val="18"/>
        </w:rPr>
        <w:t xml:space="preserve"> hét)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Gyakorlat beosztása: </w:t>
      </w:r>
      <w:r w:rsidRPr="000902F7">
        <w:rPr>
          <w:rFonts w:ascii="Bookman Old Style" w:hAnsi="Bookman Old Style"/>
          <w:sz w:val="18"/>
          <w:szCs w:val="18"/>
        </w:rPr>
        <w:t>8 órától 16 óráig, közben ½ óra ebédszünet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helye: ______________________________________</w:t>
      </w:r>
      <w:r w:rsidR="00850B90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 letöltésének időpontja: ____________________________________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Gyakorlatvezető neve: _________________________________</w:t>
      </w:r>
      <w:r w:rsidR="00850B90">
        <w:rPr>
          <w:rFonts w:ascii="Bookman Old Style" w:hAnsi="Bookman Old Style"/>
          <w:sz w:val="18"/>
          <w:szCs w:val="18"/>
        </w:rPr>
        <w:t>__</w:t>
      </w:r>
      <w:r w:rsidRPr="000902F7">
        <w:rPr>
          <w:rFonts w:ascii="Bookman Old Style" w:hAnsi="Bookman Old Style"/>
          <w:sz w:val="18"/>
          <w:szCs w:val="18"/>
        </w:rPr>
        <w:t>___________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Értékelés módja: ötfokozatú gyakorlati jegy (gyj5) és szöveges értékelés.</w:t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31F39" w:rsidRPr="00850B90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850B90">
        <w:rPr>
          <w:rFonts w:ascii="Bookman Old Style" w:hAnsi="Bookman Old Style"/>
          <w:b/>
          <w:i w:val="0"/>
          <w:sz w:val="20"/>
          <w:szCs w:val="20"/>
        </w:rPr>
        <w:t>A gyakorlat célja és tartalma</w:t>
      </w:r>
    </w:p>
    <w:p w:rsidR="00431F39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Pr="000902F7" w:rsidRDefault="00850B90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12192A" w:rsidRPr="00850B90" w:rsidRDefault="0012192A" w:rsidP="0012192A">
      <w:pPr>
        <w:ind w:left="34" w:firstLine="34"/>
        <w:jc w:val="both"/>
        <w:rPr>
          <w:rFonts w:ascii="Bookman Old Style" w:hAnsi="Bookman Old Style"/>
          <w:b/>
          <w:noProof/>
          <w:sz w:val="18"/>
          <w:szCs w:val="18"/>
        </w:rPr>
      </w:pPr>
      <w:r w:rsidRPr="00850B90">
        <w:rPr>
          <w:rFonts w:ascii="Bookman Old Style" w:hAnsi="Bookman Old Style"/>
          <w:b/>
          <w:noProof/>
          <w:sz w:val="18"/>
          <w:szCs w:val="18"/>
        </w:rPr>
        <w:t>Előkész</w:t>
      </w:r>
      <w:r w:rsidR="00850B90">
        <w:rPr>
          <w:rFonts w:ascii="Bookman Old Style" w:hAnsi="Bookman Old Style"/>
          <w:b/>
          <w:noProof/>
          <w:sz w:val="18"/>
          <w:szCs w:val="18"/>
        </w:rPr>
        <w:t>ítő kisegítő feladatok ellátása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b/>
          <w:i/>
          <w:noProof/>
          <w:sz w:val="18"/>
          <w:szCs w:val="18"/>
        </w:rPr>
      </w:pPr>
    </w:p>
    <w:p w:rsidR="0012192A" w:rsidRPr="000902F7" w:rsidRDefault="0012192A" w:rsidP="0012192A">
      <w:pPr>
        <w:ind w:left="34" w:firstLine="34"/>
        <w:jc w:val="both"/>
        <w:rPr>
          <w:rFonts w:ascii="Bookman Old Style" w:hAnsi="Bookman Old Style"/>
          <w:noProof/>
          <w:sz w:val="18"/>
          <w:szCs w:val="18"/>
        </w:rPr>
      </w:pPr>
      <w:r w:rsidRPr="000902F7">
        <w:rPr>
          <w:rFonts w:ascii="Bookman Old Style" w:hAnsi="Bookman Old Style"/>
          <w:noProof/>
          <w:sz w:val="18"/>
          <w:szCs w:val="18"/>
        </w:rPr>
        <w:t>A kisgyermeknevelő útmutatási alapján a gondozás (étkezés, fürdőszobai gondozás, öltözködés, alvás)   feltételeinek megteremtése. A gyermekek ellátáshoz szükséges higiénés feltételek biztosítása. A szobai játéktevékenység feltételeinek megteremtése. Az udvari játék feltételeinek előkészítése. Kapcsolatteremtés a szülőkkel. A társ kisgyermeknevelővel való együttműködés. A személyi dokumentáció és egyéb adminisztráció vezetése.</w:t>
      </w:r>
      <w:r w:rsidR="00CC3C56" w:rsidRPr="000902F7">
        <w:rPr>
          <w:rFonts w:ascii="Bookman Old Style" w:hAnsi="Bookman Old Style"/>
          <w:noProof/>
          <w:sz w:val="18"/>
          <w:szCs w:val="18"/>
        </w:rPr>
        <w:t xml:space="preserve"> </w:t>
      </w:r>
      <w:r w:rsidRPr="000902F7">
        <w:rPr>
          <w:rFonts w:ascii="Bookman Old Style" w:hAnsi="Bookman Old Style"/>
          <w:noProof/>
          <w:sz w:val="18"/>
          <w:szCs w:val="18"/>
        </w:rPr>
        <w:t xml:space="preserve">Bekapcsolódás a gyermekek tevékenységeibe.  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noProof/>
          <w:sz w:val="18"/>
          <w:szCs w:val="18"/>
        </w:rPr>
      </w:pPr>
    </w:p>
    <w:p w:rsidR="0012192A" w:rsidRPr="00850B90" w:rsidRDefault="00850B90" w:rsidP="0012192A">
      <w:pPr>
        <w:ind w:left="34" w:firstLine="34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1A6754" w:rsidRPr="000902F7" w:rsidRDefault="001A6754" w:rsidP="0012192A">
      <w:pPr>
        <w:ind w:left="34" w:firstLine="34"/>
        <w:jc w:val="both"/>
        <w:rPr>
          <w:rFonts w:ascii="Bookman Old Style" w:hAnsi="Bookman Old Style"/>
          <w:b/>
          <w:i/>
          <w:sz w:val="18"/>
          <w:szCs w:val="18"/>
        </w:rPr>
      </w:pPr>
    </w:p>
    <w:p w:rsidR="0012192A" w:rsidRPr="000902F7" w:rsidRDefault="0012192A" w:rsidP="0012192A">
      <w:pPr>
        <w:ind w:left="34" w:firstLine="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csoport egyik alcsoportjának átvétele, az alcsoportba tartozó gyermekek teljes körű ellátása a hallgató műszakbeosztásának időtartamában. Együttműködés a társ kisgyermeknevelővel és a technikai dolgozóval. Kapcsolat a szülőkkel. </w:t>
      </w:r>
    </w:p>
    <w:p w:rsidR="00431F39" w:rsidRPr="000902F7" w:rsidRDefault="0012192A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önállóan végzett tevékenységek megadott szempontok szerinti dokumentálása.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1A6754" w:rsidRPr="00850B90" w:rsidRDefault="00850B90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tájékozódás módja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noProof/>
          <w:sz w:val="18"/>
          <w:szCs w:val="18"/>
        </w:rPr>
        <w:t>Megfigyelés, dokumentumelemzés, tematikus beszélgetés, interjú az intézményvezetővel és a szakemberekkel, saját tevékenység.</w:t>
      </w:r>
      <w:r w:rsidR="00662DC9" w:rsidRPr="00662DC9">
        <w:t xml:space="preserve"> </w:t>
      </w:r>
      <w:r w:rsidR="00662DC9" w:rsidRPr="00662DC9">
        <w:rPr>
          <w:rFonts w:ascii="Bookman Old Style" w:hAnsi="Bookman Old Style"/>
          <w:i w:val="0"/>
          <w:noProof/>
          <w:sz w:val="18"/>
          <w:szCs w:val="18"/>
        </w:rPr>
        <w:t>A tapasztalatok és a saját tevékenység dokumentálása.</w:t>
      </w:r>
    </w:p>
    <w:p w:rsidR="001A6754" w:rsidRPr="000902F7" w:rsidRDefault="001A6754" w:rsidP="0012192A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431F39" w:rsidRPr="000902F7" w:rsidRDefault="00431F39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850B90" w:rsidRDefault="00850B90" w:rsidP="00850B90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850B90">
        <w:rPr>
          <w:rFonts w:ascii="Bookman Old Style" w:hAnsi="Bookman Old Style"/>
          <w:b/>
          <w:i w:val="0"/>
          <w:sz w:val="20"/>
          <w:szCs w:val="20"/>
        </w:rPr>
        <w:t>A gyakorlat felépítése</w:t>
      </w:r>
    </w:p>
    <w:p w:rsidR="00C93302" w:rsidRDefault="00C93302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850B90" w:rsidRPr="000902F7" w:rsidRDefault="00850B90" w:rsidP="00431F39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93302" w:rsidRPr="000902F7" w:rsidRDefault="00C93302" w:rsidP="00C9330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Ha a hallgató olyan bölcsődében / bölcsődei csoportban végzi egyéni összefüggő terepgyakorlatát, ahol korábban még nem volt gyakorlaton, akkor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az első 3 nap az ismerkedés </w:t>
      </w:r>
      <w:r w:rsidRPr="000902F7">
        <w:rPr>
          <w:rFonts w:ascii="Bookman Old Style" w:hAnsi="Bookman Old Style"/>
          <w:i w:val="0"/>
          <w:sz w:val="18"/>
          <w:szCs w:val="18"/>
        </w:rPr>
        <w:t>időszaka.</w:t>
      </w:r>
    </w:p>
    <w:p w:rsidR="00C93302" w:rsidRPr="000902F7" w:rsidRDefault="00C93302" w:rsidP="00C9330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 </w:t>
      </w:r>
      <w:r w:rsidR="00CA2EF2" w:rsidRPr="000902F7">
        <w:rPr>
          <w:rFonts w:ascii="Bookman Old Style" w:hAnsi="Bookman Old Style"/>
          <w:i w:val="0"/>
          <w:sz w:val="18"/>
          <w:szCs w:val="18"/>
        </w:rPr>
        <w:t>hallgató</w:t>
      </w:r>
      <w:r w:rsidR="00CA2EF2" w:rsidRPr="000902F7">
        <w:rPr>
          <w:rFonts w:ascii="Bookman Old Style" w:hAnsi="Bookman Old Style"/>
          <w:b/>
          <w:i w:val="0"/>
          <w:sz w:val="18"/>
          <w:szCs w:val="18"/>
        </w:rPr>
        <w:t xml:space="preserve"> a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>4. naptól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kezd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>kisegítő feladatokat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ellátni, ezek a következők: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gondozás személyi és tárgyi feltételeinek megteremetése.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gondozásához, ellátásához szükséges higiénés feltételek biztosítása.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játéktevékenység feltételeinek biztosítása.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étkezés (reggeli, tízórai, ebéd, uzsonna) feltételeinek biztosítása.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alvás feltételeinek biztosítása.</w:t>
      </w:r>
    </w:p>
    <w:p w:rsidR="00C93302" w:rsidRPr="000902F7" w:rsidRDefault="00C9330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udvarra menetel és a bejövetel lebonyolításában közreműködés.</w:t>
      </w:r>
    </w:p>
    <w:p w:rsidR="00CA2EF2" w:rsidRPr="000902F7" w:rsidRDefault="00CA2EF2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igénye és a kisgyermeknevelő útmutatásai szerint bekapcsolódás az egyes tevékenységekbe.</w:t>
      </w:r>
    </w:p>
    <w:p w:rsidR="00F17D4D" w:rsidRPr="000902F7" w:rsidRDefault="00F17D4D" w:rsidP="00C17717">
      <w:pPr>
        <w:pStyle w:val="Szvegtrzs21"/>
        <w:numPr>
          <w:ilvl w:val="0"/>
          <w:numId w:val="41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Bekapcsolódás az adminisztráció vezetésébe.</w:t>
      </w:r>
    </w:p>
    <w:p w:rsidR="00F17D4D" w:rsidRPr="000902F7" w:rsidRDefault="00F17D4D" w:rsidP="00F17D4D">
      <w:pPr>
        <w:pStyle w:val="Szvegtrzs21"/>
        <w:spacing w:line="276" w:lineRule="auto"/>
        <w:ind w:left="720"/>
        <w:jc w:val="both"/>
        <w:rPr>
          <w:rFonts w:ascii="Bookman Old Style" w:hAnsi="Bookman Old Style"/>
          <w:i w:val="0"/>
          <w:sz w:val="18"/>
          <w:szCs w:val="18"/>
        </w:rPr>
      </w:pPr>
    </w:p>
    <w:p w:rsidR="00CA2EF2" w:rsidRPr="000902F7" w:rsidRDefault="00CA2EF2" w:rsidP="00CA2EF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 </w:t>
      </w:r>
      <w:r w:rsidR="00F17D4D" w:rsidRPr="000902F7">
        <w:rPr>
          <w:rFonts w:ascii="Bookman Old Style" w:hAnsi="Bookman Old Style"/>
          <w:i w:val="0"/>
          <w:sz w:val="18"/>
          <w:szCs w:val="18"/>
        </w:rPr>
        <w:t xml:space="preserve">kisegítő feladatok ellátásának időszakában a hallgató fokozatosan kezdi átvenni az alcsoportba tartozó gyermekeket a kisgyermeknevelőtől. </w:t>
      </w:r>
    </w:p>
    <w:p w:rsidR="00F17D4D" w:rsidRPr="000902F7" w:rsidRDefault="00F17D4D" w:rsidP="00CA2EF2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br/>
        <w:t xml:space="preserve">Az egyéni összefüggő terepgyakorlat 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3-4-5-6. hete az önálló munkavégzés 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szakasza. </w:t>
      </w:r>
    </w:p>
    <w:p w:rsidR="00C93302" w:rsidRPr="000902F7" w:rsidRDefault="00C93302" w:rsidP="00CA2EF2">
      <w:pPr>
        <w:pStyle w:val="Szvegtrzs21"/>
        <w:spacing w:line="276" w:lineRule="auto"/>
        <w:ind w:left="720"/>
        <w:jc w:val="both"/>
        <w:rPr>
          <w:rFonts w:ascii="Bookman Old Style" w:hAnsi="Bookman Old Style"/>
          <w:i w:val="0"/>
          <w:sz w:val="18"/>
          <w:szCs w:val="18"/>
        </w:rPr>
      </w:pPr>
    </w:p>
    <w:p w:rsidR="00F17D4D" w:rsidRPr="000902F7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Az egyéni összefüggő terepgyakorlat idején a hallgató a csoportban dolgozó kisgyermeknevelőkhöz hasonlóan váltott műszakban dolgozik. </w:t>
      </w:r>
      <w:r w:rsidR="00AD21E8" w:rsidRPr="000902F7">
        <w:rPr>
          <w:rFonts w:ascii="Bookman Old Style" w:hAnsi="Bookman Old Style"/>
          <w:i w:val="0"/>
          <w:sz w:val="18"/>
          <w:szCs w:val="18"/>
        </w:rPr>
        <w:t>Egy alcsoport (6-7 gyermek) saját kisgyermeknevelőjeként a gyermekeket teljes körűen ellátja, a szülőkkel folyamatos kapcsolatot tart, tevékenységét a csoportban dolgozó másik kisgyermeknevelővel is és a technikai dolgozóval is egyezteti.</w:t>
      </w:r>
    </w:p>
    <w:p w:rsidR="00F17D4D" w:rsidRPr="000902F7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76014A" w:rsidRPr="000902F7" w:rsidRDefault="0076014A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egyéni összefüggő terepgyakorlat ideje alatt a hallgató a</w:t>
      </w:r>
      <w:r w:rsidR="00AD21E8" w:rsidRPr="000902F7">
        <w:rPr>
          <w:rFonts w:ascii="Bookman Old Style" w:hAnsi="Bookman Old Style"/>
          <w:i w:val="0"/>
          <w:sz w:val="18"/>
          <w:szCs w:val="18"/>
        </w:rPr>
        <w:t xml:space="preserve"> következő pontban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 részletezett témákban és szempontok szerint </w:t>
      </w:r>
      <w:r w:rsidR="001A6754" w:rsidRPr="000902F7">
        <w:rPr>
          <w:rFonts w:ascii="Bookman Old Style" w:hAnsi="Bookman Old Style"/>
          <w:i w:val="0"/>
          <w:sz w:val="18"/>
          <w:szCs w:val="18"/>
        </w:rPr>
        <w:t xml:space="preserve">portfóliókat </w:t>
      </w:r>
      <w:r w:rsidRPr="000902F7">
        <w:rPr>
          <w:rFonts w:ascii="Bookman Old Style" w:hAnsi="Bookman Old Style"/>
          <w:i w:val="0"/>
          <w:sz w:val="18"/>
          <w:szCs w:val="18"/>
        </w:rPr>
        <w:t xml:space="preserve">készít. </w:t>
      </w:r>
    </w:p>
    <w:p w:rsidR="00850B90" w:rsidRDefault="00F17D4D" w:rsidP="00431F39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 </w:t>
      </w:r>
    </w:p>
    <w:p w:rsidR="00850B90" w:rsidRDefault="00850B90">
      <w:pPr>
        <w:spacing w:after="200" w:line="276" w:lineRule="auto"/>
        <w:rPr>
          <w:rFonts w:ascii="Bookman Old Style" w:hAnsi="Bookman Old Style"/>
          <w:iCs/>
          <w:sz w:val="18"/>
          <w:szCs w:val="18"/>
        </w:rPr>
      </w:pPr>
      <w:r>
        <w:rPr>
          <w:rFonts w:ascii="Bookman Old Style" w:hAnsi="Bookman Old Style"/>
          <w:i/>
          <w:sz w:val="18"/>
          <w:szCs w:val="18"/>
        </w:rPr>
        <w:br w:type="page"/>
      </w:r>
    </w:p>
    <w:p w:rsidR="00431F39" w:rsidRPr="00850B90" w:rsidRDefault="00431F39" w:rsidP="00850B90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50B90">
        <w:rPr>
          <w:rFonts w:ascii="Bookman Old Style" w:hAnsi="Bookman Old Style"/>
          <w:b/>
          <w:sz w:val="20"/>
          <w:szCs w:val="20"/>
        </w:rPr>
        <w:t>Szempontok az egyes portfóliók,</w:t>
      </w:r>
      <w:r w:rsidR="001A6754" w:rsidRPr="00850B90">
        <w:rPr>
          <w:rFonts w:ascii="Bookman Old Style" w:hAnsi="Bookman Old Style"/>
          <w:b/>
          <w:sz w:val="20"/>
          <w:szCs w:val="20"/>
        </w:rPr>
        <w:t xml:space="preserve"> portfólióelemek elkészítéséhez</w:t>
      </w:r>
    </w:p>
    <w:p w:rsidR="001A6754" w:rsidRPr="000902F7" w:rsidRDefault="001A6754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997768" w:rsidP="00C17717">
      <w:pPr>
        <w:pStyle w:val="Listaszerbekezds"/>
        <w:numPr>
          <w:ilvl w:val="0"/>
          <w:numId w:val="35"/>
        </w:numPr>
        <w:spacing w:line="276" w:lineRule="auto"/>
        <w:ind w:left="284" w:hanging="218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 gyermek </w:t>
      </w:r>
      <w:r w:rsidR="001A6754" w:rsidRPr="000902F7">
        <w:rPr>
          <w:rFonts w:ascii="Bookman Old Style" w:hAnsi="Bookman Old Style"/>
          <w:b/>
          <w:sz w:val="18"/>
          <w:szCs w:val="18"/>
        </w:rPr>
        <w:t>kommunikációja</w:t>
      </w:r>
    </w:p>
    <w:p w:rsidR="009A4C0E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kerül interakcióba társával?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Milyen megnyilvánulásai vannak </w:t>
      </w:r>
      <w:proofErr w:type="gramStart"/>
      <w:r w:rsidRPr="000902F7">
        <w:rPr>
          <w:rFonts w:ascii="Bookman Old Style" w:hAnsi="Bookman Old Style"/>
          <w:sz w:val="18"/>
          <w:szCs w:val="18"/>
        </w:rPr>
        <w:t>társa(</w:t>
      </w:r>
      <w:proofErr w:type="gramEnd"/>
      <w:r w:rsidRPr="000902F7">
        <w:rPr>
          <w:rFonts w:ascii="Bookman Old Style" w:hAnsi="Bookman Old Style"/>
          <w:sz w:val="18"/>
          <w:szCs w:val="18"/>
        </w:rPr>
        <w:t>i)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felé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>(nézés, mosoly, érintés, közeledés, hangadás/beszéd, tárgyon keresztüli kapcsolatfelvétel (odaad, elvesz), utánzás, együttes tevékenység)?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Van-e olyan társ, </w:t>
      </w:r>
      <w:proofErr w:type="gramStart"/>
      <w:r w:rsidRPr="000902F7">
        <w:rPr>
          <w:rFonts w:ascii="Bookman Old Style" w:hAnsi="Bookman Old Style"/>
          <w:sz w:val="18"/>
          <w:szCs w:val="18"/>
        </w:rPr>
        <w:t>akivel</w:t>
      </w:r>
      <w:proofErr w:type="gramEnd"/>
      <w:r w:rsidRPr="000902F7">
        <w:rPr>
          <w:rFonts w:ascii="Bookman Old Style" w:hAnsi="Bookman Old Style"/>
          <w:sz w:val="18"/>
          <w:szCs w:val="18"/>
        </w:rPr>
        <w:t xml:space="preserve"> sokkal gyakrabban kerül interakcióba?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Hogyan reagál </w:t>
      </w:r>
      <w:proofErr w:type="gramStart"/>
      <w:r w:rsidRPr="000902F7">
        <w:rPr>
          <w:rFonts w:ascii="Bookman Old Style" w:hAnsi="Bookman Old Style"/>
          <w:sz w:val="18"/>
          <w:szCs w:val="18"/>
        </w:rPr>
        <w:t>társa(</w:t>
      </w:r>
      <w:proofErr w:type="gramEnd"/>
      <w:r w:rsidRPr="000902F7">
        <w:rPr>
          <w:rFonts w:ascii="Bookman Old Style" w:hAnsi="Bookman Old Style"/>
          <w:sz w:val="18"/>
          <w:szCs w:val="18"/>
        </w:rPr>
        <w:t>i) közeledésére?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Volt-e olyan helyzet, amikor szükséges volt a felnőtt segítsége?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kerül interakcióba a kisgyermeknevelővel?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megnyilvánulásai vannak a kisgyermeknevelő felé? (ld. fentebb)</w:t>
      </w:r>
    </w:p>
    <w:p w:rsidR="00896C4A" w:rsidRPr="000902F7" w:rsidRDefault="00896C4A" w:rsidP="00C17717">
      <w:pPr>
        <w:pStyle w:val="Listaszerbekezds"/>
        <w:numPr>
          <w:ilvl w:val="0"/>
          <w:numId w:val="70"/>
        </w:numPr>
        <w:spacing w:line="276" w:lineRule="auto"/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Hogyan reagál a kisgyermeknevelő közeledésére?</w:t>
      </w:r>
    </w:p>
    <w:p w:rsidR="00D00FC1" w:rsidRDefault="00D00FC1" w:rsidP="00896C4A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p w:rsidR="00D00FC1" w:rsidRDefault="00896C4A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2 gyermek kommunikációjának megfigyelése. Az egyes megfigyelések javasolt időtartama: 30 perc. </w:t>
      </w:r>
    </w:p>
    <w:p w:rsidR="00D00FC1" w:rsidRDefault="00D00FC1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</w:p>
    <w:p w:rsidR="00896C4A" w:rsidRPr="000902F7" w:rsidRDefault="00896C4A" w:rsidP="00D00FC1">
      <w:pPr>
        <w:pStyle w:val="Listaszerbekezds"/>
        <w:spacing w:line="276" w:lineRule="auto"/>
        <w:ind w:left="28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jegyzőkönyv javasolt formája:</w:t>
      </w:r>
    </w:p>
    <w:p w:rsidR="00896C4A" w:rsidRDefault="00896C4A" w:rsidP="00896C4A">
      <w:pPr>
        <w:pStyle w:val="Listaszerbekezds"/>
        <w:spacing w:line="276" w:lineRule="auto"/>
        <w:ind w:left="1440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843"/>
        <w:gridCol w:w="1247"/>
      </w:tblGrid>
      <w:tr w:rsidR="00D00FC1" w:rsidRPr="000723D1" w:rsidTr="00D00FC1">
        <w:tc>
          <w:tcPr>
            <w:tcW w:w="567" w:type="dxa"/>
          </w:tcPr>
          <w:p w:rsidR="00D00FC1" w:rsidRPr="000723D1" w:rsidRDefault="00D00FC1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kommunikációja</w:t>
            </w:r>
          </w:p>
        </w:tc>
        <w:tc>
          <w:tcPr>
            <w:tcW w:w="141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 xml:space="preserve">Társak 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kommunikációja</w:t>
            </w:r>
          </w:p>
        </w:tc>
        <w:tc>
          <w:tcPr>
            <w:tcW w:w="1843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kommunikációja</w:t>
            </w:r>
          </w:p>
        </w:tc>
        <w:tc>
          <w:tcPr>
            <w:tcW w:w="124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D00FC1" w:rsidRPr="001513E1" w:rsidTr="00D00FC1">
        <w:tc>
          <w:tcPr>
            <w:tcW w:w="56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417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843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B201C5" w:rsidRPr="000902F7" w:rsidRDefault="00B201C5" w:rsidP="009A4C0E">
      <w:pPr>
        <w:pStyle w:val="Listaszerbekezds"/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F5673" w:rsidRPr="000902F7" w:rsidRDefault="004F5673" w:rsidP="00C17717">
      <w:pPr>
        <w:pStyle w:val="Listaszerbekezds"/>
        <w:numPr>
          <w:ilvl w:val="0"/>
          <w:numId w:val="35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 mozgásfejlődés alakulása</w:t>
      </w:r>
    </w:p>
    <w:p w:rsidR="00F923B2" w:rsidRPr="000902F7" w:rsidRDefault="00F923B2" w:rsidP="00C17717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megfigyelt mozgásformák elemzése </w:t>
      </w:r>
    </w:p>
    <w:p w:rsidR="00F923B2" w:rsidRPr="000902F7" w:rsidRDefault="00F923B2" w:rsidP="00C17717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gyermek életkorához, </w:t>
      </w:r>
    </w:p>
    <w:p w:rsidR="00F923B2" w:rsidRPr="000902F7" w:rsidRDefault="00F923B2" w:rsidP="00C17717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fejlettségéhez, </w:t>
      </w:r>
    </w:p>
    <w:p w:rsidR="00F923B2" w:rsidRPr="000902F7" w:rsidRDefault="00F923B2" w:rsidP="00C17717">
      <w:pPr>
        <w:pStyle w:val="Listaszerbekezds"/>
        <w:numPr>
          <w:ilvl w:val="1"/>
          <w:numId w:val="43"/>
        </w:numPr>
        <w:ind w:left="1134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az adott tevékenységhez viszonyítva. </w:t>
      </w:r>
    </w:p>
    <w:p w:rsidR="00F923B2" w:rsidRPr="000902F7" w:rsidRDefault="00F923B2" w:rsidP="00C17717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csoportszoba berendezése és a mozgásfejlődés, mozgási lehetőségek közötti összefüggések.</w:t>
      </w:r>
    </w:p>
    <w:p w:rsidR="00F923B2" w:rsidRPr="000902F7" w:rsidRDefault="00F923B2" w:rsidP="00C17717">
      <w:pPr>
        <w:pStyle w:val="Listaszerbekezds"/>
        <w:numPr>
          <w:ilvl w:val="0"/>
          <w:numId w:val="43"/>
        </w:numPr>
        <w:ind w:left="709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kisgyermeknevelő tevékenysége, viszonya a megfigyelt gyermek </w:t>
      </w:r>
      <w:r w:rsidR="00B201C5" w:rsidRPr="000902F7">
        <w:rPr>
          <w:rFonts w:ascii="Bookman Old Style" w:hAnsi="Bookman Old Style"/>
          <w:sz w:val="18"/>
          <w:szCs w:val="18"/>
        </w:rPr>
        <w:t xml:space="preserve">tevékenységéhez, igényeihez viszonyítva. </w:t>
      </w:r>
    </w:p>
    <w:p w:rsidR="00F923B2" w:rsidRPr="000902F7" w:rsidRDefault="00F923B2" w:rsidP="00B201C5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D00FC1" w:rsidRDefault="00F923B2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Javasolt megfigyelés: 2 gyermek tevékenységének, mozgásának megfigyelése. Az egyes megfigyelések javasolt időtartama: 30 perc. </w:t>
      </w:r>
    </w:p>
    <w:p w:rsidR="00F923B2" w:rsidRDefault="00F923B2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jegyzőkönyv javasolt formája: </w:t>
      </w:r>
    </w:p>
    <w:p w:rsidR="00D00FC1" w:rsidRDefault="00D00FC1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Style w:val="Rcsostblzat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843"/>
        <w:gridCol w:w="1247"/>
      </w:tblGrid>
      <w:tr w:rsidR="00D00FC1" w:rsidRPr="000723D1" w:rsidTr="00D00FC1">
        <w:tc>
          <w:tcPr>
            <w:tcW w:w="567" w:type="dxa"/>
          </w:tcPr>
          <w:p w:rsidR="00D00FC1" w:rsidRPr="000723D1" w:rsidRDefault="00D00FC1" w:rsidP="00D00FC1">
            <w:pPr>
              <w:spacing w:line="276" w:lineRule="auto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Idő</w:t>
            </w:r>
          </w:p>
        </w:tc>
        <w:tc>
          <w:tcPr>
            <w:tcW w:w="1985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yermek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tevékenysége</w:t>
            </w:r>
          </w:p>
        </w:tc>
        <w:tc>
          <w:tcPr>
            <w:tcW w:w="141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Megfigyelt gyermek mozgása</w:t>
            </w:r>
          </w:p>
        </w:tc>
        <w:tc>
          <w:tcPr>
            <w:tcW w:w="1843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Kisgyermeknevelő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 tevékenysége</w:t>
            </w:r>
          </w:p>
        </w:tc>
        <w:tc>
          <w:tcPr>
            <w:tcW w:w="1247" w:type="dxa"/>
          </w:tcPr>
          <w:p w:rsidR="00D00FC1" w:rsidRPr="000723D1" w:rsidRDefault="00D00FC1" w:rsidP="00D00FC1">
            <w:pPr>
              <w:spacing w:line="276" w:lineRule="auto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Meg</w:t>
            </w:r>
            <w:r w:rsidRPr="000723D1">
              <w:rPr>
                <w:rFonts w:ascii="Bookman Old Style" w:hAnsi="Bookman Old Style"/>
                <w:b/>
                <w:sz w:val="16"/>
                <w:szCs w:val="16"/>
              </w:rPr>
              <w:t>jegyzés</w:t>
            </w:r>
          </w:p>
        </w:tc>
      </w:tr>
      <w:tr w:rsidR="00D00FC1" w:rsidRPr="001513E1" w:rsidTr="00D00FC1">
        <w:tc>
          <w:tcPr>
            <w:tcW w:w="56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985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417" w:type="dxa"/>
          </w:tcPr>
          <w:p w:rsidR="00D00FC1" w:rsidRPr="001513E1" w:rsidRDefault="00D00FC1" w:rsidP="00D00FC1">
            <w:pPr>
              <w:spacing w:line="276" w:lineRule="auto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843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247" w:type="dxa"/>
          </w:tcPr>
          <w:p w:rsidR="00D00FC1" w:rsidRPr="001513E1" w:rsidRDefault="00D00FC1" w:rsidP="00D00FC1">
            <w:pPr>
              <w:spacing w:line="276" w:lineRule="auto"/>
              <w:jc w:val="both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D00FC1" w:rsidRPr="000902F7" w:rsidRDefault="00D00FC1" w:rsidP="00F923B2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:rsidR="00D00FC1" w:rsidRDefault="00D00FC1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9D5069" w:rsidRPr="00D00FC1" w:rsidRDefault="004F5673" w:rsidP="00C17717">
      <w:pPr>
        <w:pStyle w:val="Listaszerbekezds"/>
        <w:numPr>
          <w:ilvl w:val="0"/>
          <w:numId w:val="35"/>
        </w:numPr>
        <w:spacing w:line="276" w:lineRule="auto"/>
        <w:ind w:left="426"/>
        <w:jc w:val="both"/>
        <w:rPr>
          <w:rFonts w:ascii="Bookman Old Style" w:hAnsi="Bookman Old Style"/>
          <w:b/>
          <w:sz w:val="18"/>
          <w:szCs w:val="18"/>
        </w:rPr>
      </w:pPr>
      <w:r w:rsidRPr="00D00FC1">
        <w:rPr>
          <w:rFonts w:ascii="Bookman Old Style" w:hAnsi="Bookman Old Style"/>
          <w:b/>
          <w:sz w:val="18"/>
          <w:szCs w:val="18"/>
        </w:rPr>
        <w:t>Kapcsolat a szülőkkel</w:t>
      </w:r>
      <w:r w:rsidR="00B201C5" w:rsidRPr="00D00FC1">
        <w:rPr>
          <w:rFonts w:ascii="Bookman Old Style" w:hAnsi="Bookman Old Style"/>
          <w:b/>
          <w:sz w:val="18"/>
          <w:szCs w:val="18"/>
        </w:rPr>
        <w:t xml:space="preserve"> </w:t>
      </w:r>
      <w:r w:rsidR="009D5069" w:rsidRPr="00D00FC1">
        <w:rPr>
          <w:rFonts w:ascii="Bookman Old Style" w:hAnsi="Bookman Old Style"/>
          <w:b/>
          <w:sz w:val="18"/>
          <w:szCs w:val="18"/>
        </w:rPr>
        <w:t>– a kisgyermeknevelőkkel készített interjúk alapján.</w:t>
      </w:r>
      <w:r w:rsidR="00D00FC1" w:rsidRPr="00D00FC1">
        <w:rPr>
          <w:rFonts w:ascii="Bookman Old Style" w:hAnsi="Bookman Old Style"/>
          <w:b/>
          <w:sz w:val="18"/>
          <w:szCs w:val="18"/>
        </w:rPr>
        <w:t xml:space="preserve"> </w:t>
      </w:r>
      <w:r w:rsidR="009D5069" w:rsidRPr="00D00FC1">
        <w:rPr>
          <w:rFonts w:ascii="Bookman Old Style" w:hAnsi="Bookman Old Style"/>
          <w:b/>
          <w:sz w:val="18"/>
          <w:szCs w:val="18"/>
        </w:rPr>
        <w:t>Az interjú főbb kérdés</w:t>
      </w:r>
      <w:r w:rsidR="00DB0702" w:rsidRPr="00D00FC1">
        <w:rPr>
          <w:rFonts w:ascii="Bookman Old Style" w:hAnsi="Bookman Old Style"/>
          <w:b/>
          <w:sz w:val="18"/>
          <w:szCs w:val="18"/>
        </w:rPr>
        <w:t>köre</w:t>
      </w:r>
      <w:r w:rsidR="009D5069" w:rsidRPr="00D00FC1">
        <w:rPr>
          <w:rFonts w:ascii="Bookman Old Style" w:hAnsi="Bookman Old Style"/>
          <w:b/>
          <w:sz w:val="18"/>
          <w:szCs w:val="18"/>
        </w:rPr>
        <w:t>i:</w:t>
      </w:r>
    </w:p>
    <w:p w:rsidR="00B201C5" w:rsidRPr="000902F7" w:rsidRDefault="00B201C5" w:rsidP="00C17717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kapcsolattartási formák működnek a csoportban dolgozó kisgyermeknevelők és a szülők között?</w:t>
      </w:r>
      <w:r w:rsidR="009D5069" w:rsidRPr="000902F7">
        <w:rPr>
          <w:rFonts w:ascii="Bookman Old Style" w:hAnsi="Bookman Old Style"/>
          <w:sz w:val="18"/>
          <w:szCs w:val="18"/>
        </w:rPr>
        <w:t xml:space="preserve"> </w:t>
      </w:r>
    </w:p>
    <w:p w:rsidR="009D5069" w:rsidRPr="000902F7" w:rsidRDefault="00127443" w:rsidP="00C17717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Milyen a</w:t>
      </w:r>
      <w:r w:rsidR="00EE1EC8" w:rsidRPr="000902F7">
        <w:rPr>
          <w:rFonts w:ascii="Bookman Old Style" w:hAnsi="Bookman Old Style"/>
          <w:sz w:val="18"/>
          <w:szCs w:val="18"/>
        </w:rPr>
        <w:t xml:space="preserve"> kisgyermeknevelők tapasztalatai szerint az egyes kapcsolattartási formák hatékonysága? </w:t>
      </w:r>
    </w:p>
    <w:p w:rsidR="00EE1EC8" w:rsidRPr="000902F7" w:rsidRDefault="00DB0702" w:rsidP="00C17717">
      <w:pPr>
        <w:pStyle w:val="Listaszerbekezds"/>
        <w:numPr>
          <w:ilvl w:val="0"/>
          <w:numId w:val="71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Különleges tapasztalatok az egyes kapcsolattartási formákkal (sikerek és kudarcok).</w:t>
      </w:r>
    </w:p>
    <w:p w:rsidR="00EE1EC8" w:rsidRDefault="00DB0702" w:rsidP="00D00FC1">
      <w:pPr>
        <w:pStyle w:val="Listaszerbekezds"/>
        <w:spacing w:line="276" w:lineRule="auto"/>
        <w:ind w:left="42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interjú kérdéseit a hallgató állítja össze (kb. 6-8 kérdés).</w:t>
      </w:r>
      <w:r w:rsidR="00D00FC1">
        <w:rPr>
          <w:rFonts w:ascii="Bookman Old Style" w:hAnsi="Bookman Old Style"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A portfólióban az interjú kérdéseit is közölni kell. </w:t>
      </w:r>
    </w:p>
    <w:p w:rsidR="004F5673" w:rsidRPr="000902F7" w:rsidRDefault="004F5673" w:rsidP="00C17717">
      <w:pPr>
        <w:pStyle w:val="Listaszerbekezds"/>
        <w:numPr>
          <w:ilvl w:val="0"/>
          <w:numId w:val="35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Az intézmény által nyújtott szolgáltatások (opcionális)</w:t>
      </w:r>
    </w:p>
    <w:p w:rsidR="00EE1EC8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célja, célcsoportja.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szakmai szabályozása (ha van).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Szakmai koncepció, szakmai program.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igénybevevők köre, az igénybevétel módja, alakulása.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megvalósítás.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feltételrendszere (tárgyi és személyi).</w:t>
      </w:r>
    </w:p>
    <w:p w:rsidR="00DB0702" w:rsidRPr="000902F7" w:rsidRDefault="00DB0702" w:rsidP="00C17717">
      <w:pPr>
        <w:pStyle w:val="Listaszerbekezds"/>
        <w:numPr>
          <w:ilvl w:val="0"/>
          <w:numId w:val="72"/>
        </w:numPr>
        <w:ind w:left="851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szolgáltatás illeszkedése a bölcsődei ellátáshoz.</w:t>
      </w:r>
    </w:p>
    <w:p w:rsidR="004F5673" w:rsidRPr="000902F7" w:rsidRDefault="004F5673" w:rsidP="00C17717">
      <w:pPr>
        <w:pStyle w:val="Listaszerbekezds"/>
        <w:numPr>
          <w:ilvl w:val="0"/>
          <w:numId w:val="35"/>
        </w:numPr>
        <w:spacing w:line="276" w:lineRule="auto"/>
        <w:ind w:left="284" w:hanging="284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 xml:space="preserve">Az </w:t>
      </w:r>
      <w:r w:rsidR="00B201C5" w:rsidRPr="000902F7">
        <w:rPr>
          <w:rFonts w:ascii="Bookman Old Style" w:hAnsi="Bookman Old Style"/>
          <w:b/>
          <w:sz w:val="18"/>
          <w:szCs w:val="18"/>
        </w:rPr>
        <w:t xml:space="preserve">egyes gyermekek fejlődéséről vezetett </w:t>
      </w:r>
      <w:r w:rsidRPr="000902F7">
        <w:rPr>
          <w:rFonts w:ascii="Bookman Old Style" w:hAnsi="Bookman Old Style"/>
          <w:b/>
          <w:sz w:val="18"/>
          <w:szCs w:val="18"/>
        </w:rPr>
        <w:t>dokumentáció</w:t>
      </w:r>
      <w:r w:rsidR="00B201C5" w:rsidRPr="000902F7">
        <w:rPr>
          <w:rFonts w:ascii="Bookman Old Style" w:hAnsi="Bookman Old Style"/>
          <w:b/>
          <w:sz w:val="18"/>
          <w:szCs w:val="18"/>
        </w:rPr>
        <w:t xml:space="preserve"> </w:t>
      </w:r>
    </w:p>
    <w:p w:rsidR="00B201C5" w:rsidRPr="000902F7" w:rsidRDefault="00B201C5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proofErr w:type="spellStart"/>
      <w:r w:rsidRPr="000902F7">
        <w:rPr>
          <w:rFonts w:ascii="Bookman Old Style" w:hAnsi="Bookman Old Style"/>
          <w:sz w:val="18"/>
          <w:szCs w:val="18"/>
        </w:rPr>
        <w:t>percentil</w:t>
      </w:r>
      <w:proofErr w:type="spellEnd"/>
      <w:r w:rsidRPr="000902F7">
        <w:rPr>
          <w:rFonts w:ascii="Bookman Old Style" w:hAnsi="Bookman Old Style"/>
          <w:sz w:val="18"/>
          <w:szCs w:val="18"/>
        </w:rPr>
        <w:t xml:space="preserve"> tábla adatainak elemzése az egyes gyermekek esetében.</w:t>
      </w:r>
    </w:p>
    <w:p w:rsidR="00B201C5" w:rsidRPr="000902F7" w:rsidRDefault="00B201C5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törzslapon szerepelő adatok elemzése</w:t>
      </w:r>
      <w:r w:rsidRPr="000902F7">
        <w:rPr>
          <w:rFonts w:ascii="Bookman Old Style" w:hAnsi="Bookman Old Style"/>
          <w:b/>
          <w:sz w:val="18"/>
          <w:szCs w:val="18"/>
        </w:rPr>
        <w:t xml:space="preserve"> </w:t>
      </w:r>
      <w:r w:rsidRPr="000902F7">
        <w:rPr>
          <w:rFonts w:ascii="Bookman Old Style" w:hAnsi="Bookman Old Style"/>
          <w:sz w:val="18"/>
          <w:szCs w:val="18"/>
        </w:rPr>
        <w:t xml:space="preserve">gyermekenként. </w:t>
      </w:r>
    </w:p>
    <w:p w:rsidR="00B201C5" w:rsidRPr="000902F7" w:rsidRDefault="00B201C5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csoportnapló adatai.</w:t>
      </w:r>
    </w:p>
    <w:p w:rsidR="00B201C5" w:rsidRPr="000902F7" w:rsidRDefault="00B201C5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fejlődési napló (családi füzet) tartalmának értékelése. </w:t>
      </w:r>
    </w:p>
    <w:p w:rsidR="00B201C5" w:rsidRPr="000902F7" w:rsidRDefault="009D5069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Az egyéni fejlődési utak, ütemek szakmai értelmezése.</w:t>
      </w:r>
    </w:p>
    <w:p w:rsidR="009D5069" w:rsidRPr="000902F7" w:rsidRDefault="009D5069" w:rsidP="00C17717">
      <w:pPr>
        <w:pStyle w:val="Listaszerbekezds"/>
        <w:numPr>
          <w:ilvl w:val="0"/>
          <w:numId w:val="73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Koherencia az egyes dokumentumok között. </w:t>
      </w:r>
    </w:p>
    <w:p w:rsidR="00B201C5" w:rsidRPr="000902F7" w:rsidRDefault="00B201C5" w:rsidP="00D00FC1">
      <w:pPr>
        <w:pStyle w:val="Listaszerbekezds"/>
        <w:spacing w:line="276" w:lineRule="auto"/>
        <w:ind w:left="426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csoportba járó gyermekek testi fejlődésére vonatkozó adatok táblázatos összefoglalása, az összesített táblázat elemzése.</w:t>
      </w:r>
    </w:p>
    <w:p w:rsidR="004F5673" w:rsidRPr="000902F7" w:rsidRDefault="004F5673" w:rsidP="004F5673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saját tevékenység dokumentálásához:</w:t>
      </w:r>
    </w:p>
    <w:p w:rsidR="00431F39" w:rsidRPr="000902F7" w:rsidRDefault="00CC3C56" w:rsidP="00C17717">
      <w:pPr>
        <w:pStyle w:val="Listaszerbekezds"/>
        <w:numPr>
          <w:ilvl w:val="0"/>
          <w:numId w:val="39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Kisegítő feladatok ellátása</w:t>
      </w:r>
    </w:p>
    <w:p w:rsidR="00DB0702" w:rsidRPr="000902F7" w:rsidRDefault="00DB0702" w:rsidP="00C17717">
      <w:pPr>
        <w:pStyle w:val="Listaszerbekezds"/>
        <w:numPr>
          <w:ilvl w:val="0"/>
          <w:numId w:val="74"/>
        </w:numPr>
        <w:tabs>
          <w:tab w:val="left" w:pos="1560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kisgyermeknevelőkkel, a technikai dolgozóval, az intézményvezetővel.</w:t>
      </w:r>
    </w:p>
    <w:p w:rsidR="00DB0702" w:rsidRPr="000902F7" w:rsidRDefault="00DB0702" w:rsidP="00C17717">
      <w:pPr>
        <w:pStyle w:val="Listaszerbekezds"/>
        <w:numPr>
          <w:ilvl w:val="0"/>
          <w:numId w:val="74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kapott előkészítő feladatok és ezek teljesítése. </w:t>
      </w:r>
    </w:p>
    <w:p w:rsidR="0005331A" w:rsidRPr="000902F7" w:rsidRDefault="00DB0702" w:rsidP="00C17717">
      <w:pPr>
        <w:pStyle w:val="Listaszerbekezds"/>
        <w:numPr>
          <w:ilvl w:val="0"/>
          <w:numId w:val="74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CC3C56" w:rsidRPr="000902F7" w:rsidRDefault="00CC3C56" w:rsidP="00C17717">
      <w:pPr>
        <w:pStyle w:val="Listaszerbekezds"/>
        <w:numPr>
          <w:ilvl w:val="0"/>
          <w:numId w:val="39"/>
        </w:numPr>
        <w:spacing w:line="276" w:lineRule="auto"/>
        <w:ind w:left="567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DB0702" w:rsidRPr="000902F7" w:rsidRDefault="00DB0702" w:rsidP="00C17717">
      <w:pPr>
        <w:pStyle w:val="Listaszerbekezds"/>
        <w:numPr>
          <w:ilvl w:val="0"/>
          <w:numId w:val="75"/>
        </w:numPr>
        <w:tabs>
          <w:tab w:val="left" w:pos="1560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Kapcsolat a tereptanárral, a kisgyermeknevelőkkel, a technikai dolgozóval, az intézményvezetővel.</w:t>
      </w:r>
    </w:p>
    <w:p w:rsidR="00DB0702" w:rsidRPr="000902F7" w:rsidRDefault="00DB0702" w:rsidP="00C17717">
      <w:pPr>
        <w:pStyle w:val="Listaszerbekezds"/>
        <w:numPr>
          <w:ilvl w:val="0"/>
          <w:numId w:val="75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tereptanártól kapott előkészítő feladatok és ezek teljesítése. </w:t>
      </w:r>
    </w:p>
    <w:p w:rsidR="00DB0702" w:rsidRPr="000902F7" w:rsidRDefault="00DB0702" w:rsidP="00C17717">
      <w:pPr>
        <w:pStyle w:val="Listaszerbekezds"/>
        <w:numPr>
          <w:ilvl w:val="0"/>
          <w:numId w:val="75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Bekapcsolódás a gyermekcsoport életébe.</w:t>
      </w:r>
    </w:p>
    <w:p w:rsidR="00CC3C56" w:rsidRPr="000902F7" w:rsidRDefault="00CC3C56" w:rsidP="00DB0702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</w:p>
    <w:p w:rsidR="00662DC9" w:rsidRDefault="00662DC9">
      <w:pPr>
        <w:spacing w:after="200" w:line="276" w:lineRule="auto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br w:type="page"/>
      </w: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az önértékeléshez:</w:t>
      </w:r>
    </w:p>
    <w:p w:rsidR="00431F39" w:rsidRPr="000902F7" w:rsidRDefault="00CC3C56" w:rsidP="00C17717">
      <w:pPr>
        <w:pStyle w:val="Listaszerbekezds"/>
        <w:numPr>
          <w:ilvl w:val="0"/>
          <w:numId w:val="40"/>
        </w:numPr>
        <w:spacing w:line="276" w:lineRule="auto"/>
        <w:ind w:left="426" w:hanging="21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Kisegítő feladatok ellátása</w:t>
      </w:r>
    </w:p>
    <w:p w:rsidR="00CC3C56" w:rsidRPr="000902F7" w:rsidRDefault="00CC3C56" w:rsidP="00C17717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CC3C56" w:rsidRPr="000902F7" w:rsidRDefault="00CC3C56" w:rsidP="00C17717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CC3C56" w:rsidRPr="000902F7" w:rsidRDefault="00CC3C56" w:rsidP="00C17717">
      <w:pPr>
        <w:pStyle w:val="Listaszerbekezds"/>
        <w:numPr>
          <w:ilvl w:val="0"/>
          <w:numId w:val="76"/>
        </w:numPr>
        <w:tabs>
          <w:tab w:val="left" w:pos="993"/>
        </w:tabs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jellemzése</w:t>
      </w:r>
    </w:p>
    <w:p w:rsidR="00CC3C56" w:rsidRPr="000902F7" w:rsidRDefault="00CC3C56" w:rsidP="00C17717">
      <w:pPr>
        <w:pStyle w:val="Listaszerbekezds"/>
        <w:numPr>
          <w:ilvl w:val="0"/>
          <w:numId w:val="40"/>
        </w:numPr>
        <w:spacing w:line="276" w:lineRule="auto"/>
        <w:ind w:left="426" w:hanging="219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Önálló tevékenységek végzése</w:t>
      </w:r>
    </w:p>
    <w:p w:rsidR="00CC3C56" w:rsidRPr="000902F7" w:rsidRDefault="00CC3C56" w:rsidP="00C17717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Elképzelések, elvárások, előkészületek.</w:t>
      </w:r>
    </w:p>
    <w:p w:rsidR="00CC3C56" w:rsidRPr="000902F7" w:rsidRDefault="00CC3C56" w:rsidP="00C17717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Véleményalkotás a gyakorlatról, elégedettség a saját tevékenységgel.</w:t>
      </w:r>
    </w:p>
    <w:p w:rsidR="00CC3C56" w:rsidRPr="000902F7" w:rsidRDefault="00CC3C56" w:rsidP="00C17717">
      <w:pPr>
        <w:pStyle w:val="Listaszerbekezds"/>
        <w:numPr>
          <w:ilvl w:val="0"/>
          <w:numId w:val="77"/>
        </w:numPr>
        <w:tabs>
          <w:tab w:val="left" w:pos="851"/>
        </w:tabs>
        <w:spacing w:line="276" w:lineRule="auto"/>
        <w:ind w:left="851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Fontosabb tapasztalatok összegzése, az önfejlődés jelle</w:t>
      </w:r>
      <w:r w:rsidR="00F17D4D" w:rsidRPr="000902F7">
        <w:rPr>
          <w:rFonts w:ascii="Bookman Old Style" w:hAnsi="Bookman Old Style"/>
          <w:sz w:val="18"/>
          <w:szCs w:val="18"/>
        </w:rPr>
        <w:t>mzése.</w:t>
      </w:r>
    </w:p>
    <w:p w:rsidR="00F17D4D" w:rsidRPr="000902F7" w:rsidRDefault="00F17D4D" w:rsidP="00F17D4D">
      <w:pPr>
        <w:pStyle w:val="Listaszerbekezds"/>
        <w:spacing w:line="276" w:lineRule="auto"/>
        <w:ind w:left="993"/>
        <w:jc w:val="both"/>
        <w:rPr>
          <w:rFonts w:ascii="Bookman Old Style" w:hAnsi="Bookman Old Style"/>
          <w:b/>
          <w:sz w:val="18"/>
          <w:szCs w:val="18"/>
        </w:rPr>
      </w:pPr>
    </w:p>
    <w:p w:rsidR="00431F39" w:rsidRPr="000902F7" w:rsidRDefault="00431F39" w:rsidP="00431F39">
      <w:pPr>
        <w:spacing w:line="276" w:lineRule="auto"/>
        <w:jc w:val="both"/>
        <w:rPr>
          <w:rFonts w:ascii="Bookman Old Style" w:hAnsi="Bookman Old Style"/>
          <w:b/>
          <w:sz w:val="18"/>
          <w:szCs w:val="18"/>
        </w:rPr>
      </w:pPr>
      <w:r w:rsidRPr="000902F7">
        <w:rPr>
          <w:rFonts w:ascii="Bookman Old Style" w:hAnsi="Bookman Old Style"/>
          <w:b/>
          <w:sz w:val="18"/>
          <w:szCs w:val="18"/>
        </w:rPr>
        <w:t>Szempontok a portfólió értékeléséhez:</w:t>
      </w:r>
    </w:p>
    <w:p w:rsidR="00CC3C56" w:rsidRPr="000902F7" w:rsidRDefault="00CC3C56" w:rsidP="00C17717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megadott témakörök, szempontok kifejtése.</w:t>
      </w:r>
    </w:p>
    <w:p w:rsidR="00CC3C56" w:rsidRPr="000902F7" w:rsidRDefault="00CC3C56" w:rsidP="00C17717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megfigyelés helytállósága.</w:t>
      </w:r>
    </w:p>
    <w:p w:rsidR="00CC3C56" w:rsidRPr="000902F7" w:rsidRDefault="00CC3C56" w:rsidP="00C17717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A tapasztalatok elemzése, értékelése, összefüggések meglátása.</w:t>
      </w:r>
    </w:p>
    <w:p w:rsidR="00CC3C56" w:rsidRPr="000902F7" w:rsidRDefault="00CC3C56" w:rsidP="00C17717">
      <w:pPr>
        <w:pStyle w:val="Listaszerbekezds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>Helytálló, etikusan megfogalmazott saját vélemény.</w:t>
      </w:r>
    </w:p>
    <w:p w:rsidR="0057026E" w:rsidRPr="000902F7" w:rsidRDefault="00CC3C56" w:rsidP="00C17717">
      <w:pPr>
        <w:pStyle w:val="Szvegtrzs21"/>
        <w:numPr>
          <w:ilvl w:val="0"/>
          <w:numId w:val="78"/>
        </w:numPr>
        <w:spacing w:line="276" w:lineRule="auto"/>
        <w:ind w:left="851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önreflexió hitelessége</w:t>
      </w:r>
    </w:p>
    <w:p w:rsidR="00DB0702" w:rsidRPr="00C5096B" w:rsidRDefault="00DB0702" w:rsidP="00DB0702">
      <w:pPr>
        <w:pStyle w:val="Szvegtrzs21"/>
        <w:spacing w:line="276" w:lineRule="auto"/>
        <w:ind w:left="993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p w:rsidR="00C5096B" w:rsidRPr="00C5096B" w:rsidRDefault="00C5096B" w:rsidP="00DB0702">
      <w:pPr>
        <w:pStyle w:val="Szvegtrzs21"/>
        <w:spacing w:line="276" w:lineRule="auto"/>
        <w:ind w:left="993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p w:rsidR="0076014A" w:rsidRPr="00C5096B" w:rsidRDefault="00C5096B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720" w:hanging="720"/>
        <w:contextualSpacing/>
        <w:jc w:val="center"/>
        <w:rPr>
          <w:rFonts w:ascii="Bookman Old Style" w:hAnsi="Bookman Old Style"/>
          <w:b/>
        </w:rPr>
      </w:pPr>
      <w:r w:rsidRPr="00C5096B">
        <w:rPr>
          <w:rFonts w:ascii="Bookman Old Style" w:hAnsi="Bookman Old Style"/>
          <w:b/>
        </w:rPr>
        <w:t>Záró portfólió készítése</w:t>
      </w:r>
    </w:p>
    <w:p w:rsidR="0076014A" w:rsidRPr="00C5096B" w:rsidRDefault="0076014A" w:rsidP="0076014A">
      <w:pPr>
        <w:pStyle w:val="Listaszerbekezds3"/>
        <w:tabs>
          <w:tab w:val="left" w:pos="142"/>
        </w:tabs>
        <w:autoSpaceDE w:val="0"/>
        <w:autoSpaceDN w:val="0"/>
        <w:adjustRightInd w:val="0"/>
        <w:ind w:left="720"/>
        <w:contextualSpacing/>
        <w:jc w:val="both"/>
        <w:rPr>
          <w:rFonts w:ascii="Bookman Old Style" w:hAnsi="Bookman Old Style"/>
          <w:b/>
          <w:sz w:val="16"/>
          <w:szCs w:val="16"/>
        </w:rPr>
      </w:pPr>
    </w:p>
    <w:p w:rsidR="00C5096B" w:rsidRPr="00C5096B" w:rsidRDefault="00C5096B" w:rsidP="0076014A">
      <w:pPr>
        <w:pStyle w:val="Listaszerbekezds3"/>
        <w:tabs>
          <w:tab w:val="left" w:pos="142"/>
        </w:tabs>
        <w:autoSpaceDE w:val="0"/>
        <w:autoSpaceDN w:val="0"/>
        <w:adjustRightInd w:val="0"/>
        <w:ind w:left="720"/>
        <w:contextualSpacing/>
        <w:jc w:val="both"/>
        <w:rPr>
          <w:rFonts w:ascii="Bookman Old Style" w:hAnsi="Bookman Old Style"/>
          <w:b/>
          <w:sz w:val="16"/>
          <w:szCs w:val="16"/>
        </w:rPr>
      </w:pP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</w:t>
      </w:r>
      <w:r w:rsidRPr="000902F7">
        <w:rPr>
          <w:rFonts w:ascii="Bookman Old Style" w:hAnsi="Bookman Old Style"/>
          <w:b/>
          <w:sz w:val="18"/>
          <w:szCs w:val="18"/>
        </w:rPr>
        <w:t>gyakorlati záróvizsgára</w:t>
      </w:r>
      <w:r w:rsidRPr="000902F7">
        <w:rPr>
          <w:rFonts w:ascii="Bookman Old Style" w:hAnsi="Bookman Old Style"/>
          <w:sz w:val="18"/>
          <w:szCs w:val="18"/>
        </w:rPr>
        <w:t xml:space="preserve"> a hallgató a gyakorlati képzés során végzett tevékenységeiről az előre megadott szempontok szerint portfóliót készít, melynek fő célja a hallgató speciális szakmai kompetenciái (ismeretek, képességek, attitűdök) fejlődésének bemutatása a tájékozódástól az önálló munkavégzésre való képesség eléréséig. </w:t>
      </w: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bCs/>
          <w:sz w:val="18"/>
          <w:szCs w:val="18"/>
        </w:rPr>
      </w:pPr>
      <w:r w:rsidRPr="000902F7">
        <w:rPr>
          <w:rFonts w:ascii="Bookman Old Style" w:hAnsi="Bookman Old Style"/>
          <w:sz w:val="18"/>
          <w:szCs w:val="18"/>
        </w:rPr>
        <w:t xml:space="preserve">A portfólió a hallgatónak a </w:t>
      </w:r>
      <w:r w:rsidR="00DB0702" w:rsidRPr="000902F7">
        <w:rPr>
          <w:rFonts w:ascii="Bookman Old Style" w:hAnsi="Bookman Old Style"/>
          <w:sz w:val="18"/>
          <w:szCs w:val="18"/>
        </w:rPr>
        <w:t xml:space="preserve">teljes képzési idő alatt </w:t>
      </w:r>
      <w:r w:rsidRPr="000902F7">
        <w:rPr>
          <w:rFonts w:ascii="Bookman Old Style" w:hAnsi="Bookman Old Style"/>
          <w:sz w:val="18"/>
          <w:szCs w:val="18"/>
        </w:rPr>
        <w:t>született munkáiból összeállított célirányos gyűjtemény, amely bemutatja készítőjének erőfeszítéseit, fejlődését és eredményeit. A portfólióban megjelenő munkák kiválasztása, gyűjtése és az önreflexiók elkészítése a hallgató feladata.</w:t>
      </w:r>
      <w:r w:rsidRPr="000902F7">
        <w:rPr>
          <w:rFonts w:ascii="Bookman Old Style" w:hAnsi="Bookman Old Style"/>
          <w:bCs/>
          <w:sz w:val="18"/>
          <w:szCs w:val="18"/>
        </w:rPr>
        <w:t xml:space="preserve"> </w:t>
      </w:r>
    </w:p>
    <w:p w:rsidR="0076014A" w:rsidRPr="000902F7" w:rsidRDefault="0076014A" w:rsidP="00C5096B">
      <w:pPr>
        <w:pStyle w:val="Listaszerbekezds3"/>
        <w:tabs>
          <w:tab w:val="left" w:pos="142"/>
        </w:tabs>
        <w:autoSpaceDE w:val="0"/>
        <w:autoSpaceDN w:val="0"/>
        <w:adjustRightInd w:val="0"/>
        <w:ind w:left="0"/>
        <w:contextualSpacing/>
        <w:jc w:val="both"/>
        <w:rPr>
          <w:rFonts w:ascii="Bookman Old Style" w:hAnsi="Bookman Old Style"/>
          <w:bCs/>
          <w:sz w:val="18"/>
          <w:szCs w:val="18"/>
        </w:rPr>
      </w:pPr>
      <w:r w:rsidRPr="000902F7">
        <w:rPr>
          <w:rFonts w:ascii="Bookman Old Style" w:hAnsi="Bookman Old Style"/>
          <w:bCs/>
          <w:sz w:val="18"/>
          <w:szCs w:val="18"/>
        </w:rPr>
        <w:t xml:space="preserve">A hallgató vizsgabizottság előtt mutatja be (védi meg) portfólióját saját maga által készített prezentáció segítségével. </w:t>
      </w:r>
    </w:p>
    <w:p w:rsidR="0057026E" w:rsidRPr="000902F7" w:rsidRDefault="0057026E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657957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záró portfólió témakörei: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gondozási tevékenység feltételeinek biztosítása, gondozási munkám.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gyermekek napirendjének alakítása.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játéktevékenység feltételeinek biztosítása. Bekapcsolódásom a gyermekek játékába.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étkezés feltételeinek biztosítása, megvalósítása.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Kapcsolatom a gyermekekkel.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Kapcsolatom a szülőkkel.</w:t>
      </w:r>
    </w:p>
    <w:p w:rsidR="00657957" w:rsidRPr="000902F7" w:rsidRDefault="00657957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Kapcsolatom a kisgyermeknevelőkkel. </w:t>
      </w:r>
    </w:p>
    <w:p w:rsidR="00FE73B3" w:rsidRPr="000902F7" w:rsidRDefault="00FE73B3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Nevelői kompetenciám alakulása.</w:t>
      </w:r>
    </w:p>
    <w:p w:rsidR="00DB0702" w:rsidRPr="000902F7" w:rsidRDefault="00DB0702" w:rsidP="00C17717">
      <w:pPr>
        <w:pStyle w:val="Szvegtrzs21"/>
        <w:numPr>
          <w:ilvl w:val="0"/>
          <w:numId w:val="42"/>
        </w:numPr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További céljaim.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záró portfólió értékelésének főbb szempontjai: </w:t>
      </w:r>
    </w:p>
    <w:p w:rsidR="00FE73B3" w:rsidRPr="000902F7" w:rsidRDefault="00FE73B3" w:rsidP="00C17717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megadott témakörök kifejtése.</w:t>
      </w:r>
    </w:p>
    <w:p w:rsidR="00FE73B3" w:rsidRPr="000902F7" w:rsidRDefault="00FE73B3" w:rsidP="00C17717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saját tapasztalatok, fejlődési folyamatok bemutatása, értékelése, az összefüggések meglátása.</w:t>
      </w:r>
    </w:p>
    <w:p w:rsidR="00FE73B3" w:rsidRPr="000902F7" w:rsidRDefault="00FE73B3" w:rsidP="00C17717">
      <w:pPr>
        <w:pStyle w:val="Szvegtrzs21"/>
        <w:numPr>
          <w:ilvl w:val="0"/>
          <w:numId w:val="79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 xml:space="preserve">Hitelesség. 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záró portfólió alapján készült prezentáció értékelésének szempontjai:</w:t>
      </w:r>
    </w:p>
    <w:p w:rsidR="0057026E" w:rsidRPr="000902F7" w:rsidRDefault="00FE73B3" w:rsidP="00C17717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Főbb gondolat megjelenítése (tömörség, érthetőség).</w:t>
      </w:r>
    </w:p>
    <w:p w:rsidR="00FE73B3" w:rsidRPr="000902F7" w:rsidRDefault="00FE73B3" w:rsidP="00C17717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Ábrák, táblázatok, diagramok megjelenítése.</w:t>
      </w:r>
    </w:p>
    <w:p w:rsidR="00FE73B3" w:rsidRPr="000902F7" w:rsidRDefault="00FE73B3" w:rsidP="00C17717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Szabad előadásmód.</w:t>
      </w:r>
    </w:p>
    <w:p w:rsidR="00FE73B3" w:rsidRPr="000902F7" w:rsidRDefault="00FE73B3" w:rsidP="00C17717">
      <w:pPr>
        <w:pStyle w:val="Szvegtrzs21"/>
        <w:numPr>
          <w:ilvl w:val="0"/>
          <w:numId w:val="80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Kérdésekre adott válaszok.</w:t>
      </w: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</w:p>
    <w:p w:rsidR="00FE73B3" w:rsidRPr="000902F7" w:rsidRDefault="00FE73B3" w:rsidP="00FE73B3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gyakorlati záróvizsga érdemjegyének összetevői:</w:t>
      </w:r>
    </w:p>
    <w:p w:rsidR="00FE73B3" w:rsidRPr="000902F7" w:rsidRDefault="00FE73B3" w:rsidP="00C17717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Az egyéni összefüggő terepgyakorlat gyakorlati jegye.</w:t>
      </w:r>
    </w:p>
    <w:p w:rsidR="00FE73B3" w:rsidRPr="000902F7" w:rsidRDefault="00FE73B3" w:rsidP="00C17717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záró portfólióra a gyakorlatvezető oktatótól kapott érdemjegy.</w:t>
      </w:r>
    </w:p>
    <w:p w:rsidR="00C56DEC" w:rsidRPr="000902F7" w:rsidRDefault="00FE73B3" w:rsidP="00C17717">
      <w:pPr>
        <w:pStyle w:val="Szvegtrzs21"/>
        <w:numPr>
          <w:ilvl w:val="0"/>
          <w:numId w:val="81"/>
        </w:numPr>
        <w:spacing w:line="276" w:lineRule="auto"/>
        <w:ind w:left="851"/>
        <w:jc w:val="both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A prezentáció bemutatására kapott érdemjegy.</w:t>
      </w:r>
    </w:p>
    <w:p w:rsidR="0057026E" w:rsidRPr="000902F7" w:rsidRDefault="0057026E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DB0702" w:rsidRPr="000902F7" w:rsidRDefault="00DB0702" w:rsidP="008B2362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5096B" w:rsidRDefault="00C5096B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57026E" w:rsidRPr="00C5096B" w:rsidRDefault="0057026E" w:rsidP="006F0F92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C5096B">
        <w:rPr>
          <w:rFonts w:ascii="Bookman Old Style" w:hAnsi="Bookman Old Style"/>
          <w:b/>
          <w:i w:val="0"/>
          <w:sz w:val="20"/>
          <w:szCs w:val="20"/>
        </w:rPr>
        <w:t>Nevelési gyakorlat 1.</w:t>
      </w:r>
      <w:r w:rsidR="006F0F92">
        <w:rPr>
          <w:rFonts w:ascii="Bookman Old Style" w:hAnsi="Bookman Old Style"/>
          <w:b/>
          <w:i w:val="0"/>
          <w:sz w:val="20"/>
          <w:szCs w:val="20"/>
        </w:rPr>
        <w:t xml:space="preserve"> értékelése</w:t>
      </w:r>
    </w:p>
    <w:p w:rsidR="0057026E" w:rsidRPr="000902F7" w:rsidRDefault="0057026E" w:rsidP="0057026E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6F0F92">
        <w:rPr>
          <w:rFonts w:ascii="Bookman Old Style" w:hAnsi="Bookman Old Style"/>
          <w:b/>
          <w:i w:val="0"/>
          <w:sz w:val="18"/>
          <w:szCs w:val="18"/>
        </w:rPr>
        <w:t>________________________________________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C5096B" w:rsidRDefault="0057026E" w:rsidP="0057026E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6F0F92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C5096B" w:rsidRDefault="00C5096B" w:rsidP="0057026E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57026E" w:rsidRPr="000902F7" w:rsidRDefault="0057026E" w:rsidP="00C5096B">
      <w:pPr>
        <w:pStyle w:val="Szvegtrzs21"/>
        <w:spacing w:line="276" w:lineRule="auto"/>
        <w:ind w:left="4248" w:firstLine="708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57026E" w:rsidRPr="000902F7" w:rsidTr="0057026E">
        <w:tc>
          <w:tcPr>
            <w:tcW w:w="9212" w:type="dxa"/>
          </w:tcPr>
          <w:p w:rsidR="0057026E" w:rsidRPr="000902F7" w:rsidRDefault="004F5673" w:rsidP="006F0F92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57026E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C509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57026E" w:rsidRPr="000902F7" w:rsidTr="0057026E">
        <w:tc>
          <w:tcPr>
            <w:tcW w:w="9212" w:type="dxa"/>
          </w:tcPr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026E" w:rsidRPr="000902F7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7026E" w:rsidRPr="006F0F92" w:rsidTr="0057026E">
        <w:tc>
          <w:tcPr>
            <w:tcW w:w="9212" w:type="dxa"/>
          </w:tcPr>
          <w:p w:rsidR="0057026E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C5096B" w:rsidRPr="006F0F92" w:rsidRDefault="00C5096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C5096B" w:rsidRPr="006F0F92" w:rsidRDefault="00C5096B" w:rsidP="00C5096B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________________________________</w:t>
            </w:r>
          </w:p>
          <w:p w:rsidR="0057026E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C5096B" w:rsidRPr="006F0F92" w:rsidRDefault="0057026E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</w:t>
            </w:r>
            <w:r w:rsidR="006F0F92" w:rsidRPr="006F0F92">
              <w:rPr>
                <w:rFonts w:ascii="Bookman Old Style" w:hAnsi="Bookman Old Style"/>
                <w:i w:val="0"/>
                <w:sz w:val="18"/>
                <w:szCs w:val="18"/>
              </w:rPr>
              <w:t xml:space="preserve"> ____________________              _______________________</w:t>
            </w:r>
          </w:p>
          <w:p w:rsidR="00C5096B" w:rsidRPr="006F0F92" w:rsidRDefault="00C5096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026E" w:rsidRPr="006F0F92" w:rsidRDefault="0057026E" w:rsidP="00C5096B">
            <w:pPr>
              <w:pStyle w:val="Szvegtrzs21"/>
              <w:spacing w:line="276" w:lineRule="auto"/>
              <w:ind w:firstLine="2268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57026E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57026E" w:rsidRPr="000902F7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29"/>
        <w:gridCol w:w="485"/>
        <w:gridCol w:w="485"/>
        <w:gridCol w:w="486"/>
        <w:gridCol w:w="485"/>
        <w:gridCol w:w="485"/>
        <w:gridCol w:w="486"/>
      </w:tblGrid>
      <w:tr w:rsidR="00256BDC" w:rsidRPr="000902F7" w:rsidTr="00256BDC">
        <w:tc>
          <w:tcPr>
            <w:tcW w:w="5778" w:type="dxa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működése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tárgyi feltételek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személyi feltételek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 bemutatása: a gyermekcsoport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bölcsődébe kerülés módja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Érkezés a bölcsődébe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Udvari játék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DB2C63" w:rsidP="006F0F9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256BDC" w:rsidRPr="006F0F92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256BDC" w:rsidRPr="000902F7" w:rsidTr="00256BDC">
        <w:tc>
          <w:tcPr>
            <w:tcW w:w="5778" w:type="dxa"/>
          </w:tcPr>
          <w:p w:rsidR="00256BDC" w:rsidRPr="000902F7" w:rsidRDefault="00256BDC" w:rsidP="006F0F9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57026E" w:rsidRPr="00575BF5" w:rsidRDefault="0057026E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256BDC" w:rsidRPr="000902F7" w:rsidTr="006F0F92">
        <w:trPr>
          <w:trHeight w:val="334"/>
        </w:trPr>
        <w:tc>
          <w:tcPr>
            <w:tcW w:w="9212" w:type="dxa"/>
          </w:tcPr>
          <w:p w:rsidR="00256BDC" w:rsidRPr="000902F7" w:rsidRDefault="00256BDC" w:rsidP="006F0F92">
            <w:pPr>
              <w:pStyle w:val="Szvegtrzs21"/>
              <w:spacing w:before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A gyakorlatvezető rövid </w:t>
            </w:r>
            <w:r w:rsidR="00483D9B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szöveges értékelése </w:t>
            </w:r>
            <w:r w:rsidR="006F0F92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portfólióról</w:t>
            </w:r>
          </w:p>
        </w:tc>
      </w:tr>
      <w:tr w:rsidR="00256BDC" w:rsidRPr="000902F7" w:rsidTr="00256BDC">
        <w:tc>
          <w:tcPr>
            <w:tcW w:w="9212" w:type="dxa"/>
          </w:tcPr>
          <w:p w:rsidR="00256BDC" w:rsidRPr="000902F7" w:rsidRDefault="00256BDC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57026E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57026E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83D9B">
        <w:tc>
          <w:tcPr>
            <w:tcW w:w="9212" w:type="dxa"/>
          </w:tcPr>
          <w:p w:rsidR="00483D9B" w:rsidRPr="006F0F92" w:rsidRDefault="00483D9B" w:rsidP="00483D9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83D9B" w:rsidRPr="006F0F92" w:rsidRDefault="00483D9B" w:rsidP="00483D9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6F0F92" w:rsidP="006F0F92">
            <w:pPr>
              <w:ind w:firstLine="2127"/>
              <w:rPr>
                <w:i/>
                <w:iCs/>
              </w:rPr>
            </w:pPr>
            <w:r w:rsidRPr="006F0F92">
              <w:rPr>
                <w:rFonts w:ascii="Bookman Old Style" w:hAnsi="Bookman Old Style"/>
                <w:i/>
                <w:sz w:val="18"/>
                <w:szCs w:val="18"/>
              </w:rPr>
              <w:t>_____________________________</w:t>
            </w:r>
          </w:p>
          <w:p w:rsidR="006F0F92" w:rsidRPr="006F0F92" w:rsidRDefault="006F0F92" w:rsidP="006F0F92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483D9B" w:rsidP="006F0F9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</w:t>
            </w:r>
            <w:r w:rsidR="006F0F92" w:rsidRPr="006F0F92">
              <w:rPr>
                <w:rFonts w:ascii="Bookman Old Style" w:hAnsi="Bookman Old Style"/>
                <w:i w:val="0"/>
                <w:sz w:val="18"/>
                <w:szCs w:val="18"/>
              </w:rPr>
              <w:t xml:space="preserve"> _____________________              ________________________</w:t>
            </w:r>
          </w:p>
          <w:p w:rsidR="00483D9B" w:rsidRPr="006F0F92" w:rsidRDefault="00483D9B" w:rsidP="006F0F92">
            <w:pPr>
              <w:pStyle w:val="Szvegtrzs21"/>
              <w:spacing w:line="276" w:lineRule="auto"/>
              <w:ind w:firstLine="4536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6F0F92" w:rsidRDefault="006F0F92">
      <w:pPr>
        <w:spacing w:after="200" w:line="276" w:lineRule="auto"/>
        <w:rPr>
          <w:rFonts w:ascii="Bookman Old Style" w:hAnsi="Bookman Old Style"/>
          <w:b/>
          <w:iCs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br w:type="page"/>
      </w:r>
    </w:p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2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E614B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Óvoda 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neve és címe:</w:t>
      </w:r>
      <w:r w:rsidR="006F0F92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6F0F92">
        <w:rPr>
          <w:rFonts w:ascii="Bookman Old Style" w:hAnsi="Bookman Old Style"/>
          <w:b/>
          <w:i w:val="0"/>
          <w:sz w:val="18"/>
          <w:szCs w:val="18"/>
        </w:rPr>
        <w:t>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6F0F92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6F0F92">
        <w:rPr>
          <w:rFonts w:ascii="Bookman Old Style" w:hAnsi="Bookman Old Style"/>
          <w:i w:val="0"/>
          <w:sz w:val="18"/>
          <w:szCs w:val="18"/>
        </w:rPr>
        <w:t>: ____________________</w:t>
      </w:r>
    </w:p>
    <w:p w:rsidR="006F0F92" w:rsidRDefault="006F0F92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6F0F92">
      <w:pPr>
        <w:pStyle w:val="Szvegtrzs21"/>
        <w:spacing w:line="276" w:lineRule="auto"/>
        <w:ind w:firstLine="4962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483D9B" w:rsidP="006F0F92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</w:t>
            </w:r>
            <w:r w:rsidR="006F0F92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6F0F92" w:rsidRDefault="006F0F92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Pr="006F0F92" w:rsidRDefault="006F0F92" w:rsidP="006F0F9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83D9B" w:rsidRPr="006F0F92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6F0F92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6F0F92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          _____________________________</w:t>
            </w:r>
          </w:p>
          <w:p w:rsidR="00483D9B" w:rsidRPr="006F0F92" w:rsidRDefault="00483D9B" w:rsidP="00575BF5">
            <w:pPr>
              <w:pStyle w:val="Szvegtrzs21"/>
              <w:spacing w:line="276" w:lineRule="auto"/>
              <w:ind w:firstLine="4536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63"/>
        <w:gridCol w:w="463"/>
        <w:gridCol w:w="463"/>
        <w:gridCol w:w="463"/>
        <w:gridCol w:w="463"/>
        <w:gridCol w:w="463"/>
        <w:gridCol w:w="463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működése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tárgyi feltételek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személyi feltételek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óvoda bemutatása: a gyermekcsoport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Érkezés az óvodába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Udvari játék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DB2C63" w:rsidRPr="00575BF5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DB2C63" w:rsidRPr="000902F7" w:rsidTr="00AC02ED">
        <w:tc>
          <w:tcPr>
            <w:tcW w:w="5778" w:type="dxa"/>
          </w:tcPr>
          <w:p w:rsidR="00DB2C63" w:rsidRPr="000902F7" w:rsidRDefault="00DB2C63" w:rsidP="00575BF5">
            <w:pPr>
              <w:pStyle w:val="Szvegtrzs21"/>
              <w:spacing w:line="276" w:lineRule="auto"/>
              <w:ind w:firstLine="1560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DB2C63" w:rsidRPr="000902F7" w:rsidRDefault="00DB2C63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75BF5">
        <w:tc>
          <w:tcPr>
            <w:tcW w:w="7167" w:type="dxa"/>
          </w:tcPr>
          <w:p w:rsidR="00483D9B" w:rsidRPr="000902F7" w:rsidRDefault="00483D9B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75BF5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575BF5">
        <w:tc>
          <w:tcPr>
            <w:tcW w:w="7167" w:type="dxa"/>
          </w:tcPr>
          <w:p w:rsidR="00575BF5" w:rsidRPr="006F0F92" w:rsidRDefault="00575BF5" w:rsidP="00575BF5">
            <w:pPr>
              <w:pStyle w:val="Szvegtrzs21"/>
              <w:spacing w:before="60"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75BF5" w:rsidRPr="006F0F92" w:rsidRDefault="00575BF5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6F0F92" w:rsidRDefault="00575BF5" w:rsidP="00575BF5">
            <w:pPr>
              <w:ind w:firstLine="2127"/>
              <w:jc w:val="both"/>
              <w:rPr>
                <w:i/>
                <w:iCs/>
              </w:rPr>
            </w:pPr>
            <w:r w:rsidRPr="006F0F92">
              <w:rPr>
                <w:rFonts w:ascii="Bookman Old Style" w:hAnsi="Bookman Old Style"/>
                <w:i/>
                <w:sz w:val="18"/>
                <w:szCs w:val="18"/>
              </w:rPr>
              <w:t>_____________________________</w:t>
            </w:r>
          </w:p>
          <w:p w:rsidR="00575BF5" w:rsidRPr="006F0F92" w:rsidRDefault="00575BF5" w:rsidP="00575BF5">
            <w:pPr>
              <w:pStyle w:val="Szvegtrzs21"/>
              <w:spacing w:line="276" w:lineRule="auto"/>
              <w:ind w:firstLine="226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6F0F92" w:rsidRDefault="00575BF5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Dátum: _____________________              ________________________</w:t>
            </w:r>
          </w:p>
          <w:p w:rsidR="00483D9B" w:rsidRPr="000902F7" w:rsidRDefault="00575BF5" w:rsidP="00575BF5">
            <w:pPr>
              <w:pStyle w:val="Szvegtrzs21"/>
              <w:spacing w:line="276" w:lineRule="auto"/>
              <w:ind w:firstLine="4253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6F0F92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3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575BF5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575BF5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75BF5">
        <w:rPr>
          <w:rFonts w:ascii="Bookman Old Style" w:hAnsi="Bookman Old Style"/>
          <w:b/>
          <w:i w:val="0"/>
          <w:sz w:val="18"/>
          <w:szCs w:val="18"/>
        </w:rPr>
        <w:t>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75BF5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75BF5">
        <w:rPr>
          <w:rFonts w:ascii="Bookman Old Style" w:hAnsi="Bookman Old Style"/>
          <w:i w:val="0"/>
          <w:sz w:val="18"/>
          <w:szCs w:val="18"/>
        </w:rPr>
        <w:t>: _____________________</w:t>
      </w:r>
    </w:p>
    <w:p w:rsidR="00575BF5" w:rsidRDefault="00575BF5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75BF5">
      <w:pPr>
        <w:pStyle w:val="Szvegtrzs21"/>
        <w:spacing w:line="276" w:lineRule="auto"/>
        <w:ind w:firstLine="5103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A2088E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483D9B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75BF5" w:rsidRPr="000902F7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75BF5" w:rsidRDefault="00575BF5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Pr="00575BF5" w:rsidRDefault="00575BF5" w:rsidP="00575BF5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______________________________</w:t>
            </w:r>
          </w:p>
          <w:p w:rsidR="00483D9B" w:rsidRPr="00575BF5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75BF5" w:rsidRDefault="00483D9B" w:rsidP="00575BF5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575BF5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               ___________________________</w:t>
            </w:r>
          </w:p>
          <w:p w:rsidR="00483D9B" w:rsidRPr="00575BF5" w:rsidRDefault="00483D9B" w:rsidP="00575BF5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75BF5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575BF5" w:rsidRDefault="00575BF5" w:rsidP="00575BF5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575BF5">
        <w:rPr>
          <w:rFonts w:ascii="Bookman Old Style" w:hAnsi="Bookman Old Style"/>
          <w:b/>
          <w:i w:val="0"/>
          <w:sz w:val="20"/>
          <w:szCs w:val="20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39"/>
        <w:gridCol w:w="467"/>
        <w:gridCol w:w="467"/>
        <w:gridCol w:w="467"/>
        <w:gridCol w:w="467"/>
        <w:gridCol w:w="467"/>
        <w:gridCol w:w="467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spacing w:line="276" w:lineRule="auto"/>
              <w:ind w:left="113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A gyermekcsoport napirendje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spacing w:line="276" w:lineRule="auto"/>
              <w:ind w:left="113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sz w:val="18"/>
                <w:szCs w:val="18"/>
              </w:rPr>
              <w:t>Fürdőszobai gondozás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Étkezés - ebédelés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Játéktevékenység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kisgyermeknevelő részvétele a játékban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kisgyermeknevelő és a gyermekek kapcsolata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B4489" w:rsidRPr="000902F7" w:rsidTr="00AC02ED">
        <w:tc>
          <w:tcPr>
            <w:tcW w:w="5778" w:type="dxa"/>
          </w:tcPr>
          <w:p w:rsidR="00BB4489" w:rsidRPr="000902F7" w:rsidRDefault="00BB4489" w:rsidP="00575BF5">
            <w:pPr>
              <w:pStyle w:val="Szvegtrzs21"/>
              <w:spacing w:line="276" w:lineRule="auto"/>
              <w:ind w:left="1474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BB4489" w:rsidRPr="000902F7" w:rsidRDefault="00BB4489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A636B">
        <w:tc>
          <w:tcPr>
            <w:tcW w:w="7167" w:type="dxa"/>
          </w:tcPr>
          <w:p w:rsidR="00483D9B" w:rsidRPr="000902F7" w:rsidRDefault="00483D9B" w:rsidP="00575BF5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75BF5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4A636B">
        <w:trPr>
          <w:trHeight w:val="4447"/>
        </w:trPr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Pr="000902F7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4A636B">
        <w:tc>
          <w:tcPr>
            <w:tcW w:w="7167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83D9B" w:rsidRPr="004A636B" w:rsidRDefault="00483D9B" w:rsidP="004A636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4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4A636B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4A636B">
        <w:rPr>
          <w:rFonts w:ascii="Bookman Old Style" w:hAnsi="Bookman Old Style"/>
          <w:i w:val="0"/>
          <w:sz w:val="18"/>
          <w:szCs w:val="18"/>
        </w:rPr>
        <w:t>: __________________________</w:t>
      </w:r>
    </w:p>
    <w:p w:rsidR="004A636B" w:rsidRDefault="004A636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4A636B">
      <w:pPr>
        <w:pStyle w:val="Szvegtrzs21"/>
        <w:spacing w:line="276" w:lineRule="auto"/>
        <w:ind w:firstLine="5670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4A636B" w:rsidTr="00AC02ED">
        <w:tc>
          <w:tcPr>
            <w:tcW w:w="9212" w:type="dxa"/>
          </w:tcPr>
          <w:p w:rsidR="00483D9B" w:rsidRPr="004A636B" w:rsidRDefault="00A2088E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</w:t>
            </w:r>
            <w:r w:rsidR="00483D9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vezető szö</w:t>
            </w:r>
            <w:r w:rsidR="004A636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A636B" w:rsidRPr="000902F7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       _________________________</w:t>
            </w:r>
          </w:p>
          <w:p w:rsidR="00483D9B" w:rsidRPr="004A636B" w:rsidRDefault="00483D9B" w:rsidP="004A636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A636B" w:rsidP="004A636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84"/>
        <w:gridCol w:w="460"/>
        <w:gridCol w:w="459"/>
        <w:gridCol w:w="460"/>
        <w:gridCol w:w="459"/>
        <w:gridCol w:w="459"/>
        <w:gridCol w:w="460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11E5C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kisgyermek</w:t>
            </w:r>
            <w:r w:rsidR="00DB0702"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kompetenciaigényének jellemzői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11E5C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Mesélés, képeskönyv-nézegetés, verselés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Ének-zenei tevékenységek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Alkotótevékenységek</w:t>
            </w: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társas kapcsolatok alakulása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csoportban vezetett dokumentáció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left="57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62644A" w:rsidRPr="000902F7" w:rsidTr="00AC02ED">
        <w:tc>
          <w:tcPr>
            <w:tcW w:w="5778" w:type="dxa"/>
          </w:tcPr>
          <w:p w:rsidR="0062644A" w:rsidRPr="000902F7" w:rsidRDefault="0062644A" w:rsidP="004A636B">
            <w:pPr>
              <w:pStyle w:val="Szvegtrzs21"/>
              <w:spacing w:line="276" w:lineRule="auto"/>
              <w:ind w:firstLine="1701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62644A" w:rsidRPr="000902F7" w:rsidRDefault="0062644A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4A636B">
        <w:tc>
          <w:tcPr>
            <w:tcW w:w="7167" w:type="dxa"/>
          </w:tcPr>
          <w:p w:rsidR="00483D9B" w:rsidRPr="000902F7" w:rsidRDefault="00483D9B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szöveges é</w:t>
            </w:r>
            <w:r w:rsid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rtékelése a portfólióról</w:t>
            </w:r>
          </w:p>
        </w:tc>
      </w:tr>
      <w:tr w:rsidR="00483D9B" w:rsidRPr="000902F7" w:rsidTr="004A636B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A636B" w:rsidRPr="004A636B" w:rsidTr="00F87F52">
        <w:tc>
          <w:tcPr>
            <w:tcW w:w="7167" w:type="dxa"/>
          </w:tcPr>
          <w:p w:rsidR="004A636B" w:rsidRDefault="004A636B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4A636B" w:rsidRDefault="004A636B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F87F5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4A636B" w:rsidRPr="004A636B" w:rsidRDefault="004A636B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A636B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A636B" w:rsidRPr="004A636B" w:rsidRDefault="004A636B" w:rsidP="00F87F52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5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értékelése 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</w:t>
      </w:r>
      <w:r w:rsidR="00E614BB" w:rsidRPr="000902F7">
        <w:rPr>
          <w:rFonts w:ascii="Bookman Old Style" w:hAnsi="Bookman Old Style"/>
          <w:b/>
          <w:i w:val="0"/>
          <w:sz w:val="18"/>
          <w:szCs w:val="18"/>
        </w:rPr>
        <w:t xml:space="preserve"> / integrált intézmény</w:t>
      </w: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 neve és címe:</w:t>
      </w:r>
      <w:r w:rsidR="004A636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</w:t>
      </w:r>
    </w:p>
    <w:p w:rsidR="004A636B" w:rsidRDefault="004A636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Pr="000902F7" w:rsidRDefault="004A636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___________________________________________________________________________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4A636B">
        <w:rPr>
          <w:rFonts w:ascii="Bookman Old Style" w:hAnsi="Bookman Old Style"/>
          <w:b/>
          <w:i w:val="0"/>
          <w:sz w:val="18"/>
          <w:szCs w:val="18"/>
        </w:rPr>
        <w:t>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A636B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4A636B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483D9B" w:rsidRPr="000902F7" w:rsidRDefault="00483D9B" w:rsidP="004A636B">
      <w:pPr>
        <w:pStyle w:val="Szvegtrzs21"/>
        <w:spacing w:line="276" w:lineRule="auto"/>
        <w:ind w:firstLine="5245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4A636B" w:rsidRDefault="00483D9B" w:rsidP="004A636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szakvezető szöveges ér</w:t>
            </w:r>
            <w:r w:rsidR="004A636B" w:rsidRPr="004A636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4A636B" w:rsidRDefault="004A636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Pr="004A636B" w:rsidRDefault="004A636B" w:rsidP="004A636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483D9B" w:rsidRPr="004A636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4A636B" w:rsidRDefault="00483D9B" w:rsidP="004A636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 w:rsidR="004A636B"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483D9B" w:rsidRPr="000902F7" w:rsidRDefault="00483D9B" w:rsidP="004A636B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83D9B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</w:t>
      </w:r>
      <w:r w:rsidR="00516CD6">
        <w:rPr>
          <w:rFonts w:ascii="Bookman Old Style" w:hAnsi="Bookman Old Style"/>
          <w:b/>
          <w:i w:val="0"/>
          <w:sz w:val="18"/>
          <w:szCs w:val="18"/>
        </w:rPr>
        <w:t>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33"/>
        <w:gridCol w:w="451"/>
        <w:gridCol w:w="451"/>
        <w:gridCol w:w="452"/>
        <w:gridCol w:w="451"/>
        <w:gridCol w:w="451"/>
        <w:gridCol w:w="452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speciális/integrált csoport működése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játéka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gondozása – fürdőszobai gondozás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sajátos nevelési igényű gyermek gondozása - étkezés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AC02E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Saját tevékenység dokumentálása</w:t>
            </w: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AC02E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A01646" w:rsidRPr="000902F7" w:rsidTr="001E657D">
        <w:tc>
          <w:tcPr>
            <w:tcW w:w="5778" w:type="dxa"/>
          </w:tcPr>
          <w:p w:rsidR="00A01646" w:rsidRPr="000902F7" w:rsidRDefault="00A01646" w:rsidP="00516CD6">
            <w:pPr>
              <w:pStyle w:val="Szvegtrzs21"/>
              <w:spacing w:line="276" w:lineRule="auto"/>
              <w:ind w:firstLine="2127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A01646" w:rsidRPr="000902F7" w:rsidRDefault="00A0164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516CD6" w:rsidTr="00516CD6">
        <w:tc>
          <w:tcPr>
            <w:tcW w:w="7167" w:type="dxa"/>
          </w:tcPr>
          <w:p w:rsidR="00483D9B" w:rsidRPr="00516CD6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4A636B" w:rsidTr="00516CD6">
        <w:tc>
          <w:tcPr>
            <w:tcW w:w="7167" w:type="dxa"/>
          </w:tcPr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F87F5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516CD6" w:rsidRPr="004A636B" w:rsidRDefault="00516CD6" w:rsidP="00F87F52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Nevelési gyakorlat 6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.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E614B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Családi napközi </w:t>
      </w:r>
      <w:r w:rsidR="00483D9B" w:rsidRPr="000902F7">
        <w:rPr>
          <w:rFonts w:ascii="Bookman Old Style" w:hAnsi="Bookman Old Style"/>
          <w:b/>
          <w:i w:val="0"/>
          <w:sz w:val="18"/>
          <w:szCs w:val="18"/>
        </w:rPr>
        <w:t>neve és címe: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16CD6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16CD6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16CD6">
        <w:rPr>
          <w:rFonts w:ascii="Bookman Old Style" w:hAnsi="Bookman Old Style"/>
          <w:i w:val="0"/>
          <w:sz w:val="18"/>
          <w:szCs w:val="18"/>
        </w:rPr>
        <w:t>: ______________________</w:t>
      </w:r>
    </w:p>
    <w:p w:rsidR="00516CD6" w:rsidRDefault="00516CD6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16CD6">
      <w:pPr>
        <w:pStyle w:val="Szvegtrzs21"/>
        <w:spacing w:line="276" w:lineRule="auto"/>
        <w:ind w:firstLine="5245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16CD6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gyakorlatról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0902F7" w:rsidTr="00516CD6">
        <w:tc>
          <w:tcPr>
            <w:tcW w:w="7167" w:type="dxa"/>
          </w:tcPr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F87F5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516CD6" w:rsidRPr="004A636B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516CD6" w:rsidRPr="000902F7" w:rsidRDefault="00516CD6" w:rsidP="00F87F52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483D9B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24"/>
        <w:gridCol w:w="452"/>
        <w:gridCol w:w="453"/>
        <w:gridCol w:w="453"/>
        <w:gridCol w:w="453"/>
        <w:gridCol w:w="453"/>
        <w:gridCol w:w="453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8459D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8459D2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tárgyi feltételek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8459D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8459D2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személyi feltételek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8459D2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bemutatása</w:t>
            </w:r>
            <w:r w:rsidR="008459D2">
              <w:rPr>
                <w:rFonts w:ascii="Bookman Old Style" w:hAnsi="Bookman Old Style"/>
                <w:i w:val="0"/>
                <w:sz w:val="18"/>
                <w:szCs w:val="18"/>
              </w:rPr>
              <w:t>:</w:t>
            </w: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 xml:space="preserve"> a gyermekcsoport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napközibe kerülés módja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DB0702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családi napközi mindennapjai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bölcsődei és a családi napközi nevelés összehasonlítása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 tevékenység dokumentálása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483D9B" w:rsidP="00516CD6">
            <w:pPr>
              <w:pStyle w:val="Szvegtrzs21"/>
              <w:spacing w:line="276" w:lineRule="auto"/>
              <w:ind w:firstLine="1985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516CD6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516CD6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516CD6" w:rsidRPr="000902F7" w:rsidRDefault="00516CD6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516CD6">
        <w:tc>
          <w:tcPr>
            <w:tcW w:w="7167" w:type="dxa"/>
          </w:tcPr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516CD6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483D9B" w:rsidRPr="000902F7" w:rsidRDefault="00516CD6" w:rsidP="00516CD6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E614B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Egyéni összefüggő terepgyakorlat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értékelése</w:t>
      </w:r>
    </w:p>
    <w:p w:rsidR="00483D9B" w:rsidRPr="000902F7" w:rsidRDefault="00483D9B" w:rsidP="00483D9B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Bölcsőde neve és címe:</w:t>
      </w:r>
      <w:r w:rsidR="00516CD6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tereptanár / szakvezető neve: </w:t>
      </w:r>
      <w:r w:rsidR="00516CD6">
        <w:rPr>
          <w:rFonts w:ascii="Bookman Old Style" w:hAnsi="Bookman Old Style"/>
          <w:b/>
          <w:i w:val="0"/>
          <w:sz w:val="18"/>
          <w:szCs w:val="18"/>
        </w:rPr>
        <w:t>_________________________________________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516CD6" w:rsidRDefault="00483D9B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gyakorlat időpontja</w:t>
      </w:r>
      <w:r w:rsidR="00516CD6">
        <w:rPr>
          <w:rFonts w:ascii="Bookman Old Style" w:hAnsi="Bookman Old Style"/>
          <w:i w:val="0"/>
          <w:sz w:val="18"/>
          <w:szCs w:val="18"/>
        </w:rPr>
        <w:t>: _______________________</w:t>
      </w:r>
    </w:p>
    <w:p w:rsidR="00516CD6" w:rsidRDefault="00516CD6" w:rsidP="00483D9B">
      <w:pPr>
        <w:pStyle w:val="Szvegtrzs21"/>
        <w:spacing w:line="276" w:lineRule="auto"/>
        <w:rPr>
          <w:rFonts w:ascii="Bookman Old Style" w:hAnsi="Bookman Old Style"/>
          <w:i w:val="0"/>
          <w:sz w:val="18"/>
          <w:szCs w:val="18"/>
        </w:rPr>
      </w:pPr>
    </w:p>
    <w:p w:rsidR="00483D9B" w:rsidRPr="000902F7" w:rsidRDefault="00483D9B" w:rsidP="00516CD6">
      <w:pPr>
        <w:pStyle w:val="Szvegtrzs21"/>
        <w:spacing w:line="276" w:lineRule="auto"/>
        <w:ind w:firstLine="5387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i w:val="0"/>
          <w:sz w:val="18"/>
          <w:szCs w:val="18"/>
        </w:rPr>
        <w:t>P.H.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AC02ED">
        <w:tc>
          <w:tcPr>
            <w:tcW w:w="9212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tereptanár / szakavezető szöveges értékelése a gyakorlatról</w:t>
            </w:r>
          </w:p>
        </w:tc>
      </w:tr>
      <w:tr w:rsidR="00483D9B" w:rsidRPr="000902F7" w:rsidTr="00AC02ED">
        <w:tc>
          <w:tcPr>
            <w:tcW w:w="921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9212" w:type="dxa"/>
          </w:tcPr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tereptanár / szakvezető által javasolt érdemjegy (számmal és betűvel):</w:t>
            </w: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516CD6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</w:t>
            </w:r>
          </w:p>
          <w:p w:rsidR="00516CD6" w:rsidRPr="004A636B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516CD6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               _______________________________</w:t>
            </w:r>
          </w:p>
          <w:p w:rsidR="00483D9B" w:rsidRPr="000902F7" w:rsidRDefault="00516CD6" w:rsidP="00516CD6">
            <w:pPr>
              <w:pStyle w:val="Szvegtrzs21"/>
              <w:spacing w:line="276" w:lineRule="auto"/>
              <w:ind w:firstLine="4820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483D9B" w:rsidRPr="000902F7" w:rsidRDefault="00516CD6" w:rsidP="00516CD6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>
        <w:rPr>
          <w:rFonts w:ascii="Bookman Old Style" w:hAnsi="Bookman Old Style"/>
          <w:b/>
          <w:i w:val="0"/>
          <w:sz w:val="18"/>
          <w:szCs w:val="18"/>
        </w:rPr>
        <w:t>A portfólió értékelése</w:t>
      </w:r>
    </w:p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47"/>
        <w:gridCol w:w="449"/>
        <w:gridCol w:w="449"/>
        <w:gridCol w:w="449"/>
        <w:gridCol w:w="449"/>
        <w:gridCol w:w="449"/>
        <w:gridCol w:w="449"/>
      </w:tblGrid>
      <w:tr w:rsidR="00483D9B" w:rsidRPr="000902F7" w:rsidTr="00AC02ED">
        <w:tc>
          <w:tcPr>
            <w:tcW w:w="5778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portfólió témája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0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1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2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3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4</w:t>
            </w: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516CD6">
              <w:rPr>
                <w:rFonts w:ascii="Bookman Old Style" w:hAnsi="Bookman Old Style"/>
                <w:i w:val="0"/>
                <w:sz w:val="18"/>
                <w:szCs w:val="18"/>
              </w:rPr>
              <w:t>5</w:t>
            </w: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gyermek kommunikációja</w:t>
            </w: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516CD6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mozgásfejlődés alakulása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Kapcsolat a szülőkkel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intézmény által nyújtott szolgáltatások (opcionális)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483D9B" w:rsidRPr="000902F7" w:rsidTr="00AC02ED">
        <w:tc>
          <w:tcPr>
            <w:tcW w:w="5778" w:type="dxa"/>
          </w:tcPr>
          <w:p w:rsidR="00483D9B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Az egyes gyermekek fejlődéséről vezetett dokumentáció</w:t>
            </w: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A saját tevékenység dokumentálása</w:t>
            </w: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left="113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i w:val="0"/>
                <w:sz w:val="18"/>
                <w:szCs w:val="18"/>
              </w:rPr>
              <w:t>Önértékelés</w:t>
            </w: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2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  <w:tc>
          <w:tcPr>
            <w:tcW w:w="573" w:type="dxa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AC02ED">
        <w:tc>
          <w:tcPr>
            <w:tcW w:w="5778" w:type="dxa"/>
          </w:tcPr>
          <w:p w:rsidR="00BA5E78" w:rsidRPr="000902F7" w:rsidRDefault="00BA5E78" w:rsidP="00516CD6">
            <w:pPr>
              <w:pStyle w:val="Szvegtrzs21"/>
              <w:spacing w:line="276" w:lineRule="auto"/>
              <w:ind w:firstLine="2127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Összesen:</w:t>
            </w:r>
          </w:p>
        </w:tc>
        <w:tc>
          <w:tcPr>
            <w:tcW w:w="3434" w:type="dxa"/>
            <w:gridSpan w:val="6"/>
          </w:tcPr>
          <w:p w:rsidR="00BA5E78" w:rsidRPr="000902F7" w:rsidRDefault="00BA5E78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</w:tbl>
    <w:p w:rsidR="00483D9B" w:rsidRPr="000902F7" w:rsidRDefault="00483D9B" w:rsidP="00483D9B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483D9B" w:rsidRPr="000902F7" w:rsidTr="00FD2B3B">
        <w:tc>
          <w:tcPr>
            <w:tcW w:w="7167" w:type="dxa"/>
          </w:tcPr>
          <w:p w:rsidR="00483D9B" w:rsidRPr="000902F7" w:rsidRDefault="00483D9B" w:rsidP="00516CD6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gyakorlatvezető rövid szö</w:t>
            </w:r>
            <w:r w:rsidR="00516CD6">
              <w:rPr>
                <w:rFonts w:ascii="Bookman Old Style" w:hAnsi="Bookman Old Style"/>
                <w:b/>
                <w:i w:val="0"/>
                <w:sz w:val="18"/>
                <w:szCs w:val="18"/>
              </w:rPr>
              <w:t>veges értékelése a portfólióról</w:t>
            </w:r>
          </w:p>
        </w:tc>
      </w:tr>
      <w:tr w:rsidR="00483D9B" w:rsidRPr="000902F7" w:rsidTr="00FD2B3B">
        <w:tc>
          <w:tcPr>
            <w:tcW w:w="7167" w:type="dxa"/>
          </w:tcPr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FD2B3B" w:rsidRPr="000902F7" w:rsidRDefault="00FD2B3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483D9B" w:rsidRPr="000902F7" w:rsidRDefault="00483D9B" w:rsidP="00AC02ED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516CD6" w:rsidRPr="000902F7" w:rsidTr="00516CD6">
        <w:tc>
          <w:tcPr>
            <w:tcW w:w="7167" w:type="dxa"/>
          </w:tcPr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végleges érdemjegy (számmal és betűvel):</w:t>
            </w: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Pr="004A636B" w:rsidRDefault="00516CD6" w:rsidP="00F87F52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516CD6" w:rsidRPr="004A636B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516CD6" w:rsidRDefault="00516CD6" w:rsidP="00F87F5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516CD6" w:rsidRPr="000902F7" w:rsidRDefault="00516CD6" w:rsidP="00F87F52">
            <w:pPr>
              <w:pStyle w:val="Szvegtrzs21"/>
              <w:spacing w:line="276" w:lineRule="auto"/>
              <w:ind w:firstLine="4678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657957" w:rsidRPr="000902F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Záró portfólió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értékelése</w:t>
      </w:r>
    </w:p>
    <w:p w:rsidR="00657957" w:rsidRPr="000902F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657957" w:rsidRPr="000902F7" w:rsidRDefault="00657957" w:rsidP="00657957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</w:tblGrid>
      <w:tr w:rsidR="00657957" w:rsidRPr="000902F7" w:rsidTr="00FD2B3B">
        <w:tc>
          <w:tcPr>
            <w:tcW w:w="7167" w:type="dxa"/>
          </w:tcPr>
          <w:p w:rsidR="00657957" w:rsidRPr="000902F7" w:rsidRDefault="00657957" w:rsidP="00FD2B3B">
            <w:pPr>
              <w:pStyle w:val="Szvegtrzs21"/>
              <w:spacing w:before="60" w:after="60" w:line="276" w:lineRule="auto"/>
              <w:jc w:val="center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>A gyakorlatveze</w:t>
            </w:r>
            <w:r w:rsidR="00BA5E78" w:rsidRPr="000902F7">
              <w:rPr>
                <w:rFonts w:ascii="Bookman Old Style" w:hAnsi="Bookman Old Style"/>
                <w:b/>
                <w:i w:val="0"/>
                <w:sz w:val="18"/>
                <w:szCs w:val="18"/>
              </w:rPr>
              <w:t xml:space="preserve">tő rövid szöveges értékelése a </w:t>
            </w:r>
            <w:r w:rsidR="00FD2B3B">
              <w:rPr>
                <w:rFonts w:ascii="Bookman Old Style" w:hAnsi="Bookman Old Style"/>
                <w:b/>
                <w:i w:val="0"/>
                <w:sz w:val="18"/>
                <w:szCs w:val="18"/>
              </w:rPr>
              <w:t>záró portfólióról</w:t>
            </w:r>
          </w:p>
        </w:tc>
      </w:tr>
      <w:tr w:rsidR="00657957" w:rsidRPr="000902F7" w:rsidTr="00FD2B3B">
        <w:trPr>
          <w:trHeight w:val="6074"/>
        </w:trPr>
        <w:tc>
          <w:tcPr>
            <w:tcW w:w="7167" w:type="dxa"/>
          </w:tcPr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657957" w:rsidRPr="000902F7" w:rsidRDefault="00657957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FD2B3B" w:rsidRPr="000902F7" w:rsidRDefault="00FD2B3B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  <w:p w:rsidR="00BA5E78" w:rsidRPr="000902F7" w:rsidRDefault="00BA5E78" w:rsidP="00215FD2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</w:p>
        </w:tc>
      </w:tr>
      <w:tr w:rsidR="00BA5E78" w:rsidRPr="000902F7" w:rsidTr="00FD2B3B">
        <w:tc>
          <w:tcPr>
            <w:tcW w:w="7167" w:type="dxa"/>
          </w:tcPr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 gyakorlatvezető által javasolt érdemjegy (számmal és betűvel):</w:t>
            </w:r>
          </w:p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FD2B3B" w:rsidRPr="004A636B" w:rsidRDefault="00FD2B3B" w:rsidP="00FD2B3B">
            <w:pPr>
              <w:pStyle w:val="Szvegtrzs21"/>
              <w:spacing w:line="276" w:lineRule="auto"/>
              <w:jc w:val="center"/>
              <w:rPr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Fonts w:ascii="Bookman Old Style" w:hAnsi="Bookman Old Style"/>
                <w:i w:val="0"/>
                <w:sz w:val="18"/>
                <w:szCs w:val="18"/>
              </w:rPr>
              <w:t>____________________________</w:t>
            </w:r>
          </w:p>
          <w:p w:rsidR="00FD2B3B" w:rsidRPr="004A636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</w:p>
          <w:p w:rsidR="00FD2B3B" w:rsidRDefault="00FD2B3B" w:rsidP="00FD2B3B">
            <w:pPr>
              <w:pStyle w:val="Szvegtrzs21"/>
              <w:spacing w:line="276" w:lineRule="auto"/>
              <w:jc w:val="both"/>
              <w:rPr>
                <w:rFonts w:ascii="Bookman Old Style" w:hAnsi="Bookman Old Style"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Dátum</w:t>
            </w:r>
            <w:r>
              <w:rPr>
                <w:rFonts w:ascii="Bookman Old Style" w:hAnsi="Bookman Old Style"/>
                <w:i w:val="0"/>
                <w:sz w:val="18"/>
                <w:szCs w:val="18"/>
              </w:rPr>
              <w:t>: ________________________             ______________________________</w:t>
            </w:r>
          </w:p>
          <w:p w:rsidR="00BA5E78" w:rsidRPr="000902F7" w:rsidRDefault="00FD2B3B" w:rsidP="00FD2B3B">
            <w:pPr>
              <w:pStyle w:val="Szvegtrzs21"/>
              <w:spacing w:line="276" w:lineRule="auto"/>
              <w:ind w:firstLine="4962"/>
              <w:jc w:val="both"/>
              <w:rPr>
                <w:rFonts w:ascii="Bookman Old Style" w:hAnsi="Bookman Old Style"/>
                <w:b/>
                <w:i w:val="0"/>
                <w:sz w:val="18"/>
                <w:szCs w:val="18"/>
              </w:rPr>
            </w:pPr>
            <w:r w:rsidRPr="004A636B">
              <w:rPr>
                <w:rFonts w:ascii="Bookman Old Style" w:hAnsi="Bookman Old Style"/>
                <w:i w:val="0"/>
                <w:sz w:val="18"/>
                <w:szCs w:val="18"/>
              </w:rPr>
              <w:t>Aláírás</w:t>
            </w:r>
          </w:p>
        </w:tc>
      </w:tr>
    </w:tbl>
    <w:p w:rsidR="00BA5E78" w:rsidRPr="000902F7" w:rsidRDefault="00BA5E78" w:rsidP="00657957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DE0516" w:rsidRPr="00FD2B3B" w:rsidRDefault="00DE0516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20"/>
          <w:szCs w:val="20"/>
        </w:rPr>
      </w:pPr>
      <w:r w:rsidRPr="00FD2B3B">
        <w:rPr>
          <w:rFonts w:ascii="Bookman Old Style" w:hAnsi="Bookman Old Style"/>
          <w:b/>
          <w:i w:val="0"/>
          <w:sz w:val="20"/>
          <w:szCs w:val="20"/>
        </w:rPr>
        <w:t>Gyakorlati záróvizsga – a záró portfólió megvédése</w:t>
      </w:r>
    </w:p>
    <w:p w:rsidR="00657957" w:rsidRDefault="00657957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Pr="000902F7" w:rsidRDefault="00FD2B3B" w:rsidP="00657957">
      <w:pPr>
        <w:pStyle w:val="Szvegtrzs21"/>
        <w:spacing w:line="276" w:lineRule="auto"/>
        <w:jc w:val="center"/>
        <w:rPr>
          <w:rFonts w:ascii="Bookman Old Style" w:hAnsi="Bookman Old Style"/>
          <w:b/>
          <w:i w:val="0"/>
          <w:sz w:val="18"/>
          <w:szCs w:val="18"/>
        </w:rPr>
      </w:pPr>
    </w:p>
    <w:p w:rsidR="00657957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gyakorlati záróvizsga napja: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_______________________________________</w:t>
      </w:r>
    </w:p>
    <w:p w:rsidR="00FD2B3B" w:rsidRDefault="00FD2B3B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Helyszíne:</w:t>
      </w:r>
      <w:r w:rsidR="00FD2B3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___________________________________________________________</w:t>
      </w: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>A portfólió védésére adott érdemjegy:</w:t>
      </w:r>
      <w:r w:rsidR="00FD2B3B">
        <w:rPr>
          <w:rFonts w:ascii="Bookman Old Style" w:hAnsi="Bookman Old Style"/>
          <w:b/>
          <w:i w:val="0"/>
          <w:sz w:val="18"/>
          <w:szCs w:val="18"/>
        </w:rPr>
        <w:t xml:space="preserve"> ________________________________</w:t>
      </w: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FD2B3B">
      <w:pPr>
        <w:pStyle w:val="Szvegtrzs21"/>
        <w:spacing w:before="120" w:after="120"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  <w:r w:rsidRPr="000902F7">
        <w:rPr>
          <w:rFonts w:ascii="Bookman Old Style" w:hAnsi="Bookman Old Style"/>
          <w:b/>
          <w:i w:val="0"/>
          <w:sz w:val="18"/>
          <w:szCs w:val="18"/>
        </w:rPr>
        <w:t xml:space="preserve">A gyakorlati záróvizsga végleges érdemjegye: </w:t>
      </w:r>
      <w:r w:rsidR="00FD2B3B">
        <w:rPr>
          <w:rFonts w:ascii="Bookman Old Style" w:hAnsi="Bookman Old Style"/>
          <w:b/>
          <w:i w:val="0"/>
          <w:sz w:val="18"/>
          <w:szCs w:val="18"/>
        </w:rPr>
        <w:t>_________________________</w:t>
      </w:r>
    </w:p>
    <w:p w:rsidR="00BA5E78" w:rsidRPr="000902F7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BA5E78" w:rsidRPr="000902F7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b/>
          <w:i w:val="0"/>
          <w:sz w:val="18"/>
          <w:szCs w:val="18"/>
        </w:rPr>
      </w:pPr>
    </w:p>
    <w:p w:rsidR="00FD2B3B" w:rsidRPr="00FD2B3B" w:rsidRDefault="00BA5E78" w:rsidP="00BA5E78">
      <w:pPr>
        <w:pStyle w:val="Szvegtrzs21"/>
        <w:spacing w:line="276" w:lineRule="auto"/>
        <w:jc w:val="both"/>
        <w:rPr>
          <w:rFonts w:ascii="Bookman Old Style" w:hAnsi="Bookman Old Style"/>
          <w:i w:val="0"/>
          <w:sz w:val="18"/>
          <w:szCs w:val="18"/>
        </w:rPr>
      </w:pPr>
      <w:r w:rsidRPr="00FD2B3B">
        <w:rPr>
          <w:rFonts w:ascii="Bookman Old Style" w:hAnsi="Bookman Old Style"/>
          <w:i w:val="0"/>
          <w:sz w:val="18"/>
          <w:szCs w:val="18"/>
        </w:rPr>
        <w:t xml:space="preserve">Dátum: </w:t>
      </w:r>
      <w:r w:rsidR="00FD2B3B" w:rsidRPr="00FD2B3B">
        <w:rPr>
          <w:rFonts w:ascii="Bookman Old Style" w:hAnsi="Bookman Old Style"/>
          <w:i w:val="0"/>
          <w:sz w:val="18"/>
          <w:szCs w:val="18"/>
        </w:rPr>
        <w:t>_____________________                  ____________________________</w:t>
      </w:r>
    </w:p>
    <w:p w:rsidR="00BA5E78" w:rsidRPr="00FD2B3B" w:rsidRDefault="00BA5E78" w:rsidP="00FD2B3B">
      <w:pPr>
        <w:pStyle w:val="Szvegtrzs21"/>
        <w:spacing w:line="276" w:lineRule="auto"/>
        <w:ind w:firstLine="4820"/>
        <w:jc w:val="both"/>
        <w:rPr>
          <w:rFonts w:ascii="Bookman Old Style" w:hAnsi="Bookman Old Style"/>
          <w:i w:val="0"/>
          <w:sz w:val="18"/>
          <w:szCs w:val="18"/>
        </w:rPr>
      </w:pPr>
      <w:r w:rsidRPr="00FD2B3B">
        <w:rPr>
          <w:rFonts w:ascii="Bookman Old Style" w:hAnsi="Bookman Old Style"/>
          <w:i w:val="0"/>
          <w:sz w:val="18"/>
          <w:szCs w:val="18"/>
        </w:rPr>
        <w:t>A</w:t>
      </w:r>
      <w:r w:rsidR="00FD2B3B" w:rsidRPr="00FD2B3B">
        <w:rPr>
          <w:rFonts w:ascii="Bookman Old Style" w:hAnsi="Bookman Old Style"/>
          <w:i w:val="0"/>
          <w:sz w:val="18"/>
          <w:szCs w:val="18"/>
        </w:rPr>
        <w:t>l</w:t>
      </w:r>
      <w:r w:rsidRPr="00FD2B3B">
        <w:rPr>
          <w:rFonts w:ascii="Bookman Old Style" w:hAnsi="Bookman Old Style"/>
          <w:i w:val="0"/>
          <w:sz w:val="18"/>
          <w:szCs w:val="18"/>
        </w:rPr>
        <w:t>áírás</w:t>
      </w:r>
    </w:p>
    <w:sectPr w:rsidR="00BA5E78" w:rsidRPr="00FD2B3B" w:rsidSect="00A94525">
      <w:footerReference w:type="default" r:id="rId8"/>
      <w:pgSz w:w="8391" w:h="11907" w:code="11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B7A" w:rsidRDefault="00660B7A" w:rsidP="00C22062">
      <w:r>
        <w:separator/>
      </w:r>
    </w:p>
  </w:endnote>
  <w:endnote w:type="continuationSeparator" w:id="0">
    <w:p w:rsidR="00660B7A" w:rsidRDefault="00660B7A" w:rsidP="00C2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700767"/>
      <w:docPartObj>
        <w:docPartGallery w:val="Page Numbers (Bottom of Page)"/>
        <w:docPartUnique/>
      </w:docPartObj>
    </w:sdtPr>
    <w:sdtEndPr/>
    <w:sdtContent>
      <w:p w:rsidR="00662DC9" w:rsidRPr="003B4FDD" w:rsidRDefault="00662DC9" w:rsidP="003B4FDD">
        <w:pPr>
          <w:pStyle w:val="llb"/>
          <w:jc w:val="center"/>
          <w:rPr>
            <w:sz w:val="10"/>
            <w:szCs w:val="10"/>
          </w:rPr>
        </w:pPr>
      </w:p>
      <w:p w:rsidR="00662DC9" w:rsidRDefault="00662DC9" w:rsidP="003B4FDD">
        <w:pPr>
          <w:pStyle w:val="llb"/>
          <w:jc w:val="center"/>
        </w:pPr>
        <w:r w:rsidRPr="003B4FDD">
          <w:rPr>
            <w:sz w:val="16"/>
            <w:szCs w:val="16"/>
          </w:rPr>
          <w:fldChar w:fldCharType="begin"/>
        </w:r>
        <w:r w:rsidRPr="003B4FDD">
          <w:rPr>
            <w:sz w:val="16"/>
            <w:szCs w:val="16"/>
          </w:rPr>
          <w:instrText>PAGE   \* MERGEFORMAT</w:instrText>
        </w:r>
        <w:r w:rsidRPr="003B4FDD">
          <w:rPr>
            <w:sz w:val="16"/>
            <w:szCs w:val="16"/>
          </w:rPr>
          <w:fldChar w:fldCharType="separate"/>
        </w:r>
        <w:r w:rsidR="00B300AE">
          <w:rPr>
            <w:noProof/>
            <w:sz w:val="16"/>
            <w:szCs w:val="16"/>
          </w:rPr>
          <w:t>19</w:t>
        </w:r>
        <w:r w:rsidRPr="003B4FD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B7A" w:rsidRDefault="00660B7A" w:rsidP="00C22062">
      <w:r>
        <w:separator/>
      </w:r>
    </w:p>
  </w:footnote>
  <w:footnote w:type="continuationSeparator" w:id="0">
    <w:p w:rsidR="00660B7A" w:rsidRDefault="00660B7A" w:rsidP="00C2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21"/>
    <w:multiLevelType w:val="multilevel"/>
    <w:tmpl w:val="00000021"/>
    <w:name w:val="WW8Num33"/>
    <w:lvl w:ilvl="0">
      <w:start w:val="6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3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4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065"/>
        </w:tabs>
        <w:ind w:left="1349" w:hanging="284"/>
      </w:pPr>
      <w:rPr>
        <w:rFonts w:ascii="Symbol" w:hAnsi="Symbol"/>
      </w:rPr>
    </w:lvl>
  </w:abstractNum>
  <w:abstractNum w:abstractNumId="20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7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9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0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4C"/>
    <w:multiLevelType w:val="single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</w:abstractNum>
  <w:abstractNum w:abstractNumId="32" w15:restartNumberingAfterBreak="0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3" w15:restartNumberingAfterBreak="0">
    <w:nsid w:val="00000056"/>
    <w:multiLevelType w:val="singleLevel"/>
    <w:tmpl w:val="00000056"/>
    <w:name w:val="WW8Num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4" w15:restartNumberingAfterBreak="0">
    <w:nsid w:val="00000058"/>
    <w:multiLevelType w:val="multilevel"/>
    <w:tmpl w:val="00000058"/>
    <w:name w:val="WW8Num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5C"/>
    <w:multiLevelType w:val="singleLevel"/>
    <w:tmpl w:val="0000005C"/>
    <w:name w:val="WW8Num92"/>
    <w:lvl w:ilvl="0">
      <w:start w:val="1"/>
      <w:numFmt w:val="bullet"/>
      <w:lvlText w:val=""/>
      <w:lvlJc w:val="left"/>
      <w:pPr>
        <w:tabs>
          <w:tab w:val="num" w:pos="0"/>
        </w:tabs>
        <w:ind w:left="2136" w:hanging="360"/>
      </w:pPr>
      <w:rPr>
        <w:rFonts w:ascii="Wingdings" w:hAnsi="Wingdings"/>
      </w:rPr>
    </w:lvl>
  </w:abstractNum>
  <w:abstractNum w:abstractNumId="36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7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39" w15:restartNumberingAfterBreak="0">
    <w:nsid w:val="00000068"/>
    <w:multiLevelType w:val="single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41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70B5A59"/>
    <w:multiLevelType w:val="hybridMultilevel"/>
    <w:tmpl w:val="82C2D0C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3952CA"/>
    <w:multiLevelType w:val="hybridMultilevel"/>
    <w:tmpl w:val="9F922F18"/>
    <w:lvl w:ilvl="0" w:tplc="373434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0A534D55"/>
    <w:multiLevelType w:val="hybridMultilevel"/>
    <w:tmpl w:val="026A0C7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B6A1DC2"/>
    <w:multiLevelType w:val="hybridMultilevel"/>
    <w:tmpl w:val="A51A88A8"/>
    <w:lvl w:ilvl="0" w:tplc="419A225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BA31173"/>
    <w:multiLevelType w:val="hybridMultilevel"/>
    <w:tmpl w:val="1B2490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DEE268A"/>
    <w:multiLevelType w:val="hybridMultilevel"/>
    <w:tmpl w:val="EB86F3E4"/>
    <w:lvl w:ilvl="0" w:tplc="F7D68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E8C4AC1"/>
    <w:multiLevelType w:val="hybridMultilevel"/>
    <w:tmpl w:val="073E1C00"/>
    <w:lvl w:ilvl="0" w:tplc="F0E8A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A8482E"/>
    <w:multiLevelType w:val="hybridMultilevel"/>
    <w:tmpl w:val="A9161D0A"/>
    <w:lvl w:ilvl="0" w:tplc="F9FE12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871939"/>
    <w:multiLevelType w:val="hybridMultilevel"/>
    <w:tmpl w:val="AD3A2992"/>
    <w:lvl w:ilvl="0" w:tplc="56D6D1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AD57D3"/>
    <w:multiLevelType w:val="hybridMultilevel"/>
    <w:tmpl w:val="20F4896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1A211C0A"/>
    <w:multiLevelType w:val="hybridMultilevel"/>
    <w:tmpl w:val="C45EF9F0"/>
    <w:lvl w:ilvl="0" w:tplc="B20AC3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BF1855"/>
    <w:multiLevelType w:val="hybridMultilevel"/>
    <w:tmpl w:val="6A30502E"/>
    <w:lvl w:ilvl="0" w:tplc="4EAC7D0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0A33B96"/>
    <w:multiLevelType w:val="hybridMultilevel"/>
    <w:tmpl w:val="4DA64C9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2553FAF"/>
    <w:multiLevelType w:val="hybridMultilevel"/>
    <w:tmpl w:val="AC12D8DE"/>
    <w:lvl w:ilvl="0" w:tplc="C666C77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268D3008"/>
    <w:multiLevelType w:val="hybridMultilevel"/>
    <w:tmpl w:val="C7A0C340"/>
    <w:lvl w:ilvl="0" w:tplc="8B42D9E2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279D71B5"/>
    <w:multiLevelType w:val="hybridMultilevel"/>
    <w:tmpl w:val="A35EC66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811444C"/>
    <w:multiLevelType w:val="hybridMultilevel"/>
    <w:tmpl w:val="C0B20F3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96A7A4D"/>
    <w:multiLevelType w:val="hybridMultilevel"/>
    <w:tmpl w:val="47D29F44"/>
    <w:lvl w:ilvl="0" w:tplc="8A0EDBE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A0A7A05"/>
    <w:multiLevelType w:val="hybridMultilevel"/>
    <w:tmpl w:val="166C9C38"/>
    <w:lvl w:ilvl="0" w:tplc="A73AE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B931EA"/>
    <w:multiLevelType w:val="hybridMultilevel"/>
    <w:tmpl w:val="1B644584"/>
    <w:lvl w:ilvl="0" w:tplc="AF04AD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D1D7D40"/>
    <w:multiLevelType w:val="hybridMultilevel"/>
    <w:tmpl w:val="AC0E231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2D76317A"/>
    <w:multiLevelType w:val="hybridMultilevel"/>
    <w:tmpl w:val="BE009A7C"/>
    <w:lvl w:ilvl="0" w:tplc="CDE4611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2DDF0547"/>
    <w:multiLevelType w:val="hybridMultilevel"/>
    <w:tmpl w:val="4A341C16"/>
    <w:lvl w:ilvl="0" w:tplc="1E6C8218">
      <w:start w:val="1"/>
      <w:numFmt w:val="bullet"/>
      <w:lvlText w:val=""/>
      <w:lvlJc w:val="left"/>
      <w:pPr>
        <w:ind w:left="1440" w:hanging="363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2FFC0745"/>
    <w:multiLevelType w:val="hybridMultilevel"/>
    <w:tmpl w:val="BADC0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8B70A9"/>
    <w:multiLevelType w:val="hybridMultilevel"/>
    <w:tmpl w:val="CCA428DA"/>
    <w:lvl w:ilvl="0" w:tplc="270EAF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B05CD0"/>
    <w:multiLevelType w:val="hybridMultilevel"/>
    <w:tmpl w:val="AD46F7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8427F5"/>
    <w:multiLevelType w:val="hybridMultilevel"/>
    <w:tmpl w:val="2A0ECDE8"/>
    <w:lvl w:ilvl="0" w:tplc="FFD8BF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0A3CB7"/>
    <w:multiLevelType w:val="hybridMultilevel"/>
    <w:tmpl w:val="EEEC88BE"/>
    <w:lvl w:ilvl="0" w:tplc="00000065">
      <w:start w:val="1"/>
      <w:numFmt w:val="bullet"/>
      <w:lvlText w:val=""/>
      <w:lvlJc w:val="left"/>
      <w:pPr>
        <w:tabs>
          <w:tab w:val="num" w:pos="3763"/>
        </w:tabs>
        <w:ind w:left="3763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102CE1"/>
    <w:multiLevelType w:val="hybridMultilevel"/>
    <w:tmpl w:val="E3BE95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4DC1607"/>
    <w:multiLevelType w:val="hybridMultilevel"/>
    <w:tmpl w:val="83804332"/>
    <w:lvl w:ilvl="0" w:tplc="BAC6F5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891620C"/>
    <w:multiLevelType w:val="hybridMultilevel"/>
    <w:tmpl w:val="7500EBE0"/>
    <w:lvl w:ilvl="0" w:tplc="CF4AF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9442137"/>
    <w:multiLevelType w:val="hybridMultilevel"/>
    <w:tmpl w:val="247AB318"/>
    <w:lvl w:ilvl="0" w:tplc="F6B07BF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39871F44"/>
    <w:multiLevelType w:val="hybridMultilevel"/>
    <w:tmpl w:val="7AA45D1C"/>
    <w:lvl w:ilvl="0" w:tplc="C3EE0AD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3DA94DC7"/>
    <w:multiLevelType w:val="hybridMultilevel"/>
    <w:tmpl w:val="1C8CA5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146EDC"/>
    <w:multiLevelType w:val="hybridMultilevel"/>
    <w:tmpl w:val="604A643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0553386"/>
    <w:multiLevelType w:val="hybridMultilevel"/>
    <w:tmpl w:val="9E0CA8D0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8" w15:restartNumberingAfterBreak="0">
    <w:nsid w:val="4163477C"/>
    <w:multiLevelType w:val="hybridMultilevel"/>
    <w:tmpl w:val="4D82E0B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418E1D21"/>
    <w:multiLevelType w:val="hybridMultilevel"/>
    <w:tmpl w:val="59EE7438"/>
    <w:lvl w:ilvl="0" w:tplc="52E2FFD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1EF1FC5"/>
    <w:multiLevelType w:val="hybridMultilevel"/>
    <w:tmpl w:val="0B6EF5B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5947C2F"/>
    <w:multiLevelType w:val="hybridMultilevel"/>
    <w:tmpl w:val="BD420A54"/>
    <w:lvl w:ilvl="0" w:tplc="1058706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47AB3F4D"/>
    <w:multiLevelType w:val="hybridMultilevel"/>
    <w:tmpl w:val="6078715E"/>
    <w:lvl w:ilvl="0" w:tplc="F0E8A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7C91F41"/>
    <w:multiLevelType w:val="hybridMultilevel"/>
    <w:tmpl w:val="9C34D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92566F0"/>
    <w:multiLevelType w:val="hybridMultilevel"/>
    <w:tmpl w:val="A9105C14"/>
    <w:lvl w:ilvl="0" w:tplc="266C560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4B58415E"/>
    <w:multiLevelType w:val="hybridMultilevel"/>
    <w:tmpl w:val="BD7AA1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EC52693"/>
    <w:multiLevelType w:val="hybridMultilevel"/>
    <w:tmpl w:val="272C3B4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530B0F23"/>
    <w:multiLevelType w:val="hybridMultilevel"/>
    <w:tmpl w:val="2F08BC9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8656A0"/>
    <w:multiLevelType w:val="hybridMultilevel"/>
    <w:tmpl w:val="F7CA8A14"/>
    <w:lvl w:ilvl="0" w:tplc="E0F83DC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5BD0990"/>
    <w:multiLevelType w:val="hybridMultilevel"/>
    <w:tmpl w:val="9EA6B486"/>
    <w:lvl w:ilvl="0" w:tplc="88C43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5EB4E77"/>
    <w:multiLevelType w:val="hybridMultilevel"/>
    <w:tmpl w:val="D206BB68"/>
    <w:lvl w:ilvl="0" w:tplc="0C265F3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65F5509"/>
    <w:multiLevelType w:val="hybridMultilevel"/>
    <w:tmpl w:val="F006C288"/>
    <w:name w:val="WW8Num3322"/>
    <w:lvl w:ilvl="0" w:tplc="00000073">
      <w:numFmt w:val="bullet"/>
      <w:lvlText w:val=""/>
      <w:lvlJc w:val="left"/>
      <w:pPr>
        <w:tabs>
          <w:tab w:val="num" w:pos="0"/>
        </w:tabs>
        <w:ind w:left="2677" w:hanging="283"/>
      </w:pPr>
      <w:rPr>
        <w:rFonts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7C26370"/>
    <w:multiLevelType w:val="hybridMultilevel"/>
    <w:tmpl w:val="F490030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3F260E"/>
    <w:multiLevelType w:val="hybridMultilevel"/>
    <w:tmpl w:val="26AE33C0"/>
    <w:lvl w:ilvl="0" w:tplc="E2CA08D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2B4AB1"/>
    <w:multiLevelType w:val="hybridMultilevel"/>
    <w:tmpl w:val="C10ED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3A0903"/>
    <w:multiLevelType w:val="hybridMultilevel"/>
    <w:tmpl w:val="C53C28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BC445BE"/>
    <w:multiLevelType w:val="hybridMultilevel"/>
    <w:tmpl w:val="7D8833DE"/>
    <w:lvl w:ilvl="0" w:tplc="7AD4BCD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EB46423"/>
    <w:multiLevelType w:val="hybridMultilevel"/>
    <w:tmpl w:val="B0042DE4"/>
    <w:lvl w:ilvl="0" w:tplc="1D50FF0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EEB1F18"/>
    <w:multiLevelType w:val="hybridMultilevel"/>
    <w:tmpl w:val="4C1A1278"/>
    <w:lvl w:ilvl="0" w:tplc="5BC4002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2646368"/>
    <w:multiLevelType w:val="hybridMultilevel"/>
    <w:tmpl w:val="99B2D7B0"/>
    <w:lvl w:ilvl="0" w:tplc="E408C3C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280034A"/>
    <w:multiLevelType w:val="hybridMultilevel"/>
    <w:tmpl w:val="B3067BE2"/>
    <w:lvl w:ilvl="0" w:tplc="4C84E65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840206"/>
    <w:multiLevelType w:val="hybridMultilevel"/>
    <w:tmpl w:val="7AA217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6105069"/>
    <w:multiLevelType w:val="hybridMultilevel"/>
    <w:tmpl w:val="3A6CAF6C"/>
    <w:lvl w:ilvl="0" w:tplc="040E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3" w15:restartNumberingAfterBreak="0">
    <w:nsid w:val="6640767D"/>
    <w:multiLevelType w:val="hybridMultilevel"/>
    <w:tmpl w:val="F086CBB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6D6658A"/>
    <w:multiLevelType w:val="hybridMultilevel"/>
    <w:tmpl w:val="345878A0"/>
    <w:lvl w:ilvl="0" w:tplc="9F26E8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8497F2E"/>
    <w:multiLevelType w:val="hybridMultilevel"/>
    <w:tmpl w:val="AF2E2BF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9ED7ECF"/>
    <w:multiLevelType w:val="hybridMultilevel"/>
    <w:tmpl w:val="65247E9C"/>
    <w:lvl w:ilvl="0" w:tplc="040E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7" w15:restartNumberingAfterBreak="0">
    <w:nsid w:val="6CF77D27"/>
    <w:multiLevelType w:val="hybridMultilevel"/>
    <w:tmpl w:val="308494C0"/>
    <w:lvl w:ilvl="0" w:tplc="DC7E66A8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2991B16"/>
    <w:multiLevelType w:val="hybridMultilevel"/>
    <w:tmpl w:val="8A4AE40E"/>
    <w:lvl w:ilvl="0" w:tplc="578048A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5994140"/>
    <w:multiLevelType w:val="hybridMultilevel"/>
    <w:tmpl w:val="C674D2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E22CC1"/>
    <w:multiLevelType w:val="hybridMultilevel"/>
    <w:tmpl w:val="55587A3C"/>
    <w:lvl w:ilvl="0" w:tplc="C944B240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6846C1"/>
    <w:multiLevelType w:val="hybridMultilevel"/>
    <w:tmpl w:val="5176B1B2"/>
    <w:lvl w:ilvl="0" w:tplc="040E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2" w15:restartNumberingAfterBreak="0">
    <w:nsid w:val="767D744F"/>
    <w:multiLevelType w:val="hybridMultilevel"/>
    <w:tmpl w:val="73D4F930"/>
    <w:lvl w:ilvl="0" w:tplc="24F6477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98C31AE"/>
    <w:multiLevelType w:val="hybridMultilevel"/>
    <w:tmpl w:val="28CECB40"/>
    <w:lvl w:ilvl="0" w:tplc="E57A31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A817A49"/>
    <w:multiLevelType w:val="hybridMultilevel"/>
    <w:tmpl w:val="227674B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7E072DCB"/>
    <w:multiLevelType w:val="hybridMultilevel"/>
    <w:tmpl w:val="846A5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501D8C"/>
    <w:multiLevelType w:val="hybridMultilevel"/>
    <w:tmpl w:val="96C203E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7EC22279"/>
    <w:multiLevelType w:val="hybridMultilevel"/>
    <w:tmpl w:val="591E60D2"/>
    <w:lvl w:ilvl="0" w:tplc="767CD00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EF53E37"/>
    <w:multiLevelType w:val="hybridMultilevel"/>
    <w:tmpl w:val="0C80D1E8"/>
    <w:lvl w:ilvl="0" w:tplc="040E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9" w15:restartNumberingAfterBreak="0">
    <w:nsid w:val="7F314C54"/>
    <w:multiLevelType w:val="hybridMultilevel"/>
    <w:tmpl w:val="F63C01C6"/>
    <w:lvl w:ilvl="0" w:tplc="E668BEF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FD01B56"/>
    <w:multiLevelType w:val="hybridMultilevel"/>
    <w:tmpl w:val="D1E26E80"/>
    <w:lvl w:ilvl="0" w:tplc="77C89C12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1" w15:restartNumberingAfterBreak="0">
    <w:nsid w:val="7FE54C6D"/>
    <w:multiLevelType w:val="hybridMultilevel"/>
    <w:tmpl w:val="7212A722"/>
    <w:lvl w:ilvl="0" w:tplc="6C520EC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7FF10DA3"/>
    <w:multiLevelType w:val="hybridMultilevel"/>
    <w:tmpl w:val="C9D8DB8E"/>
    <w:lvl w:ilvl="0" w:tplc="AF9EACF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7"/>
  </w:num>
  <w:num w:numId="3">
    <w:abstractNumId w:val="69"/>
  </w:num>
  <w:num w:numId="4">
    <w:abstractNumId w:val="92"/>
  </w:num>
  <w:num w:numId="5">
    <w:abstractNumId w:val="105"/>
  </w:num>
  <w:num w:numId="6">
    <w:abstractNumId w:val="103"/>
  </w:num>
  <w:num w:numId="7">
    <w:abstractNumId w:val="101"/>
  </w:num>
  <w:num w:numId="8">
    <w:abstractNumId w:val="75"/>
  </w:num>
  <w:num w:numId="9">
    <w:abstractNumId w:val="95"/>
  </w:num>
  <w:num w:numId="10">
    <w:abstractNumId w:val="94"/>
  </w:num>
  <w:num w:numId="11">
    <w:abstractNumId w:val="42"/>
  </w:num>
  <w:num w:numId="12">
    <w:abstractNumId w:val="118"/>
  </w:num>
  <w:num w:numId="13">
    <w:abstractNumId w:val="106"/>
  </w:num>
  <w:num w:numId="14">
    <w:abstractNumId w:val="73"/>
  </w:num>
  <w:num w:numId="15">
    <w:abstractNumId w:val="111"/>
  </w:num>
  <w:num w:numId="16">
    <w:abstractNumId w:val="62"/>
  </w:num>
  <w:num w:numId="17">
    <w:abstractNumId w:val="58"/>
  </w:num>
  <w:num w:numId="18">
    <w:abstractNumId w:val="78"/>
  </w:num>
  <w:num w:numId="19">
    <w:abstractNumId w:val="70"/>
  </w:num>
  <w:num w:numId="20">
    <w:abstractNumId w:val="46"/>
  </w:num>
  <w:num w:numId="21">
    <w:abstractNumId w:val="85"/>
  </w:num>
  <w:num w:numId="22">
    <w:abstractNumId w:val="110"/>
  </w:num>
  <w:num w:numId="23">
    <w:abstractNumId w:val="89"/>
  </w:num>
  <w:num w:numId="24">
    <w:abstractNumId w:val="116"/>
  </w:num>
  <w:num w:numId="25">
    <w:abstractNumId w:val="80"/>
  </w:num>
  <w:num w:numId="26">
    <w:abstractNumId w:val="54"/>
  </w:num>
  <w:num w:numId="27">
    <w:abstractNumId w:val="102"/>
  </w:num>
  <w:num w:numId="28">
    <w:abstractNumId w:val="51"/>
  </w:num>
  <w:num w:numId="29">
    <w:abstractNumId w:val="114"/>
  </w:num>
  <w:num w:numId="30">
    <w:abstractNumId w:val="60"/>
  </w:num>
  <w:num w:numId="31">
    <w:abstractNumId w:val="57"/>
  </w:num>
  <w:num w:numId="32">
    <w:abstractNumId w:val="72"/>
  </w:num>
  <w:num w:numId="33">
    <w:abstractNumId w:val="82"/>
  </w:num>
  <w:num w:numId="34">
    <w:abstractNumId w:val="43"/>
  </w:num>
  <w:num w:numId="35">
    <w:abstractNumId w:val="48"/>
  </w:num>
  <w:num w:numId="36">
    <w:abstractNumId w:val="47"/>
  </w:num>
  <w:num w:numId="37">
    <w:abstractNumId w:val="77"/>
  </w:num>
  <w:num w:numId="38">
    <w:abstractNumId w:val="86"/>
  </w:num>
  <w:num w:numId="39">
    <w:abstractNumId w:val="65"/>
  </w:num>
  <w:num w:numId="40">
    <w:abstractNumId w:val="83"/>
  </w:num>
  <w:num w:numId="41">
    <w:abstractNumId w:val="44"/>
  </w:num>
  <w:num w:numId="42">
    <w:abstractNumId w:val="115"/>
  </w:num>
  <w:num w:numId="43">
    <w:abstractNumId w:val="76"/>
  </w:num>
  <w:num w:numId="44">
    <w:abstractNumId w:val="109"/>
  </w:num>
  <w:num w:numId="45">
    <w:abstractNumId w:val="67"/>
  </w:num>
  <w:num w:numId="46">
    <w:abstractNumId w:val="108"/>
  </w:num>
  <w:num w:numId="47">
    <w:abstractNumId w:val="122"/>
  </w:num>
  <w:num w:numId="48">
    <w:abstractNumId w:val="52"/>
  </w:num>
  <w:num w:numId="49">
    <w:abstractNumId w:val="74"/>
  </w:num>
  <w:num w:numId="50">
    <w:abstractNumId w:val="81"/>
  </w:num>
  <w:num w:numId="51">
    <w:abstractNumId w:val="99"/>
  </w:num>
  <w:num w:numId="52">
    <w:abstractNumId w:val="55"/>
  </w:num>
  <w:num w:numId="53">
    <w:abstractNumId w:val="96"/>
  </w:num>
  <w:num w:numId="54">
    <w:abstractNumId w:val="79"/>
  </w:num>
  <w:num w:numId="55">
    <w:abstractNumId w:val="117"/>
  </w:num>
  <w:num w:numId="56">
    <w:abstractNumId w:val="104"/>
  </w:num>
  <w:num w:numId="57">
    <w:abstractNumId w:val="93"/>
  </w:num>
  <w:num w:numId="58">
    <w:abstractNumId w:val="119"/>
  </w:num>
  <w:num w:numId="59">
    <w:abstractNumId w:val="88"/>
  </w:num>
  <w:num w:numId="60">
    <w:abstractNumId w:val="59"/>
  </w:num>
  <w:num w:numId="61">
    <w:abstractNumId w:val="100"/>
  </w:num>
  <w:num w:numId="62">
    <w:abstractNumId w:val="84"/>
  </w:num>
  <w:num w:numId="63">
    <w:abstractNumId w:val="45"/>
  </w:num>
  <w:num w:numId="64">
    <w:abstractNumId w:val="120"/>
  </w:num>
  <w:num w:numId="65">
    <w:abstractNumId w:val="56"/>
  </w:num>
  <w:num w:numId="66">
    <w:abstractNumId w:val="107"/>
  </w:num>
  <w:num w:numId="67">
    <w:abstractNumId w:val="61"/>
  </w:num>
  <w:num w:numId="68">
    <w:abstractNumId w:val="71"/>
  </w:num>
  <w:num w:numId="69">
    <w:abstractNumId w:val="66"/>
  </w:num>
  <w:num w:numId="70">
    <w:abstractNumId w:val="64"/>
  </w:num>
  <w:num w:numId="71">
    <w:abstractNumId w:val="112"/>
  </w:num>
  <w:num w:numId="72">
    <w:abstractNumId w:val="63"/>
  </w:num>
  <w:num w:numId="73">
    <w:abstractNumId w:val="97"/>
  </w:num>
  <w:num w:numId="74">
    <w:abstractNumId w:val="121"/>
  </w:num>
  <w:num w:numId="75">
    <w:abstractNumId w:val="68"/>
  </w:num>
  <w:num w:numId="76">
    <w:abstractNumId w:val="53"/>
  </w:num>
  <w:num w:numId="77">
    <w:abstractNumId w:val="113"/>
  </w:num>
  <w:num w:numId="78">
    <w:abstractNumId w:val="98"/>
  </w:num>
  <w:num w:numId="79">
    <w:abstractNumId w:val="49"/>
  </w:num>
  <w:num w:numId="80">
    <w:abstractNumId w:val="50"/>
  </w:num>
  <w:num w:numId="81">
    <w:abstractNumId w:val="9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62"/>
    <w:rsid w:val="0001490F"/>
    <w:rsid w:val="00016ABB"/>
    <w:rsid w:val="00022B95"/>
    <w:rsid w:val="000240B2"/>
    <w:rsid w:val="0002725C"/>
    <w:rsid w:val="00033E50"/>
    <w:rsid w:val="0005331A"/>
    <w:rsid w:val="00053D6D"/>
    <w:rsid w:val="00070AD6"/>
    <w:rsid w:val="000723D1"/>
    <w:rsid w:val="0007624E"/>
    <w:rsid w:val="000902F7"/>
    <w:rsid w:val="000D5067"/>
    <w:rsid w:val="000E29FB"/>
    <w:rsid w:val="000F172D"/>
    <w:rsid w:val="000F4AD5"/>
    <w:rsid w:val="000F5DC2"/>
    <w:rsid w:val="0012192A"/>
    <w:rsid w:val="00127443"/>
    <w:rsid w:val="00131562"/>
    <w:rsid w:val="00132BDF"/>
    <w:rsid w:val="0013473D"/>
    <w:rsid w:val="001513E1"/>
    <w:rsid w:val="00152F62"/>
    <w:rsid w:val="00157CE2"/>
    <w:rsid w:val="001A6754"/>
    <w:rsid w:val="001B456B"/>
    <w:rsid w:val="001C019C"/>
    <w:rsid w:val="001D0F9B"/>
    <w:rsid w:val="001E657D"/>
    <w:rsid w:val="00200B47"/>
    <w:rsid w:val="00215FD2"/>
    <w:rsid w:val="00216030"/>
    <w:rsid w:val="0022298B"/>
    <w:rsid w:val="00223DBD"/>
    <w:rsid w:val="002373B8"/>
    <w:rsid w:val="00247ACB"/>
    <w:rsid w:val="00250051"/>
    <w:rsid w:val="00255EAA"/>
    <w:rsid w:val="00256BDC"/>
    <w:rsid w:val="0028574F"/>
    <w:rsid w:val="00297AA1"/>
    <w:rsid w:val="002B4B5A"/>
    <w:rsid w:val="002B5D7B"/>
    <w:rsid w:val="002F4498"/>
    <w:rsid w:val="00375E39"/>
    <w:rsid w:val="00381C14"/>
    <w:rsid w:val="003832AD"/>
    <w:rsid w:val="00384F29"/>
    <w:rsid w:val="003979F9"/>
    <w:rsid w:val="003B4FDD"/>
    <w:rsid w:val="003D7A62"/>
    <w:rsid w:val="003E5CAC"/>
    <w:rsid w:val="00403697"/>
    <w:rsid w:val="004107A4"/>
    <w:rsid w:val="00426A1B"/>
    <w:rsid w:val="00431F39"/>
    <w:rsid w:val="00444EBC"/>
    <w:rsid w:val="004461AC"/>
    <w:rsid w:val="00451E98"/>
    <w:rsid w:val="00456363"/>
    <w:rsid w:val="00483D9B"/>
    <w:rsid w:val="00484978"/>
    <w:rsid w:val="00493417"/>
    <w:rsid w:val="00493A3F"/>
    <w:rsid w:val="004A636B"/>
    <w:rsid w:val="004B3C2F"/>
    <w:rsid w:val="004D192A"/>
    <w:rsid w:val="004D3E4B"/>
    <w:rsid w:val="004E31B4"/>
    <w:rsid w:val="004F0E0F"/>
    <w:rsid w:val="004F5673"/>
    <w:rsid w:val="00503C8A"/>
    <w:rsid w:val="00510556"/>
    <w:rsid w:val="00516CD6"/>
    <w:rsid w:val="00536347"/>
    <w:rsid w:val="0057026E"/>
    <w:rsid w:val="00575BF5"/>
    <w:rsid w:val="00590A4D"/>
    <w:rsid w:val="00591521"/>
    <w:rsid w:val="005B75B3"/>
    <w:rsid w:val="006109D9"/>
    <w:rsid w:val="00612D20"/>
    <w:rsid w:val="006168B6"/>
    <w:rsid w:val="00621BFF"/>
    <w:rsid w:val="0062644A"/>
    <w:rsid w:val="006361B0"/>
    <w:rsid w:val="00642330"/>
    <w:rsid w:val="006556C6"/>
    <w:rsid w:val="00657957"/>
    <w:rsid w:val="00657BE0"/>
    <w:rsid w:val="00660B7A"/>
    <w:rsid w:val="00662DC9"/>
    <w:rsid w:val="00672BBA"/>
    <w:rsid w:val="00683CE7"/>
    <w:rsid w:val="006915CF"/>
    <w:rsid w:val="006A78E2"/>
    <w:rsid w:val="006B2319"/>
    <w:rsid w:val="006E7AA9"/>
    <w:rsid w:val="006F0F92"/>
    <w:rsid w:val="007039D0"/>
    <w:rsid w:val="00706F52"/>
    <w:rsid w:val="00717AE0"/>
    <w:rsid w:val="00722EDA"/>
    <w:rsid w:val="0072791B"/>
    <w:rsid w:val="00753038"/>
    <w:rsid w:val="0076014A"/>
    <w:rsid w:val="007631A5"/>
    <w:rsid w:val="0077247C"/>
    <w:rsid w:val="00786E77"/>
    <w:rsid w:val="00790DCE"/>
    <w:rsid w:val="00791CB7"/>
    <w:rsid w:val="007A4082"/>
    <w:rsid w:val="007D1A3D"/>
    <w:rsid w:val="007E5550"/>
    <w:rsid w:val="007E66E6"/>
    <w:rsid w:val="007F0DFC"/>
    <w:rsid w:val="00806278"/>
    <w:rsid w:val="008109DE"/>
    <w:rsid w:val="00815A90"/>
    <w:rsid w:val="00826158"/>
    <w:rsid w:val="00835AEB"/>
    <w:rsid w:val="00836A28"/>
    <w:rsid w:val="008459D2"/>
    <w:rsid w:val="00850B90"/>
    <w:rsid w:val="00866CE2"/>
    <w:rsid w:val="008719F7"/>
    <w:rsid w:val="00881E1D"/>
    <w:rsid w:val="00883550"/>
    <w:rsid w:val="00896C4A"/>
    <w:rsid w:val="008B2362"/>
    <w:rsid w:val="008E0675"/>
    <w:rsid w:val="008F33A0"/>
    <w:rsid w:val="009305F7"/>
    <w:rsid w:val="0093214A"/>
    <w:rsid w:val="00933456"/>
    <w:rsid w:val="009366FE"/>
    <w:rsid w:val="00953134"/>
    <w:rsid w:val="00961B88"/>
    <w:rsid w:val="00972FFC"/>
    <w:rsid w:val="00997768"/>
    <w:rsid w:val="009A444C"/>
    <w:rsid w:val="009A4C0E"/>
    <w:rsid w:val="009C52D8"/>
    <w:rsid w:val="009D4339"/>
    <w:rsid w:val="009D5069"/>
    <w:rsid w:val="00A01646"/>
    <w:rsid w:val="00A06D10"/>
    <w:rsid w:val="00A12A23"/>
    <w:rsid w:val="00A16B59"/>
    <w:rsid w:val="00A2088E"/>
    <w:rsid w:val="00A2393D"/>
    <w:rsid w:val="00A25792"/>
    <w:rsid w:val="00A3681A"/>
    <w:rsid w:val="00A717E7"/>
    <w:rsid w:val="00A749AC"/>
    <w:rsid w:val="00A8280F"/>
    <w:rsid w:val="00A93066"/>
    <w:rsid w:val="00A94525"/>
    <w:rsid w:val="00AB4986"/>
    <w:rsid w:val="00AC02ED"/>
    <w:rsid w:val="00AD1392"/>
    <w:rsid w:val="00AD21E8"/>
    <w:rsid w:val="00AD30B4"/>
    <w:rsid w:val="00AE3C18"/>
    <w:rsid w:val="00AE77C2"/>
    <w:rsid w:val="00AF5C18"/>
    <w:rsid w:val="00B10A3C"/>
    <w:rsid w:val="00B1153B"/>
    <w:rsid w:val="00B15A3B"/>
    <w:rsid w:val="00B201C5"/>
    <w:rsid w:val="00B20627"/>
    <w:rsid w:val="00B300AE"/>
    <w:rsid w:val="00B73E71"/>
    <w:rsid w:val="00B9353C"/>
    <w:rsid w:val="00BA147C"/>
    <w:rsid w:val="00BA5E78"/>
    <w:rsid w:val="00BB1FAB"/>
    <w:rsid w:val="00BB3BB6"/>
    <w:rsid w:val="00BB4489"/>
    <w:rsid w:val="00BE5A66"/>
    <w:rsid w:val="00C033C8"/>
    <w:rsid w:val="00C17717"/>
    <w:rsid w:val="00C22062"/>
    <w:rsid w:val="00C5096B"/>
    <w:rsid w:val="00C56DEC"/>
    <w:rsid w:val="00C62C31"/>
    <w:rsid w:val="00C67903"/>
    <w:rsid w:val="00C76174"/>
    <w:rsid w:val="00C87CB2"/>
    <w:rsid w:val="00C91191"/>
    <w:rsid w:val="00C93302"/>
    <w:rsid w:val="00CA2EF2"/>
    <w:rsid w:val="00CA6092"/>
    <w:rsid w:val="00CB18D0"/>
    <w:rsid w:val="00CB50AE"/>
    <w:rsid w:val="00CB5AD6"/>
    <w:rsid w:val="00CB70D3"/>
    <w:rsid w:val="00CC3C56"/>
    <w:rsid w:val="00CC75F8"/>
    <w:rsid w:val="00CC7F58"/>
    <w:rsid w:val="00CF4AF7"/>
    <w:rsid w:val="00CF6890"/>
    <w:rsid w:val="00CF7B82"/>
    <w:rsid w:val="00D00FC1"/>
    <w:rsid w:val="00D11E5C"/>
    <w:rsid w:val="00D34CCB"/>
    <w:rsid w:val="00D5219D"/>
    <w:rsid w:val="00D57E68"/>
    <w:rsid w:val="00D6631E"/>
    <w:rsid w:val="00D91F45"/>
    <w:rsid w:val="00D920A6"/>
    <w:rsid w:val="00DB0702"/>
    <w:rsid w:val="00DB2C63"/>
    <w:rsid w:val="00DC081C"/>
    <w:rsid w:val="00DC4304"/>
    <w:rsid w:val="00DE0516"/>
    <w:rsid w:val="00DE4EB9"/>
    <w:rsid w:val="00E024F7"/>
    <w:rsid w:val="00E03360"/>
    <w:rsid w:val="00E2314E"/>
    <w:rsid w:val="00E4082E"/>
    <w:rsid w:val="00E42482"/>
    <w:rsid w:val="00E4485E"/>
    <w:rsid w:val="00E45BC3"/>
    <w:rsid w:val="00E55E1A"/>
    <w:rsid w:val="00E614BB"/>
    <w:rsid w:val="00E64FA5"/>
    <w:rsid w:val="00E6546C"/>
    <w:rsid w:val="00E85888"/>
    <w:rsid w:val="00E94B03"/>
    <w:rsid w:val="00EB0168"/>
    <w:rsid w:val="00EB6905"/>
    <w:rsid w:val="00ED7B7B"/>
    <w:rsid w:val="00EE1B56"/>
    <w:rsid w:val="00EE1EC8"/>
    <w:rsid w:val="00EF3B40"/>
    <w:rsid w:val="00EF5A55"/>
    <w:rsid w:val="00F07F76"/>
    <w:rsid w:val="00F12B88"/>
    <w:rsid w:val="00F17D4D"/>
    <w:rsid w:val="00F4102D"/>
    <w:rsid w:val="00F44877"/>
    <w:rsid w:val="00F52177"/>
    <w:rsid w:val="00F6507B"/>
    <w:rsid w:val="00F75D1F"/>
    <w:rsid w:val="00F83C07"/>
    <w:rsid w:val="00F86978"/>
    <w:rsid w:val="00F87F52"/>
    <w:rsid w:val="00F923B2"/>
    <w:rsid w:val="00FA310C"/>
    <w:rsid w:val="00FB340F"/>
    <w:rsid w:val="00FB6ABD"/>
    <w:rsid w:val="00FC0B47"/>
    <w:rsid w:val="00FC5EF4"/>
    <w:rsid w:val="00FC7406"/>
    <w:rsid w:val="00FD2B3B"/>
    <w:rsid w:val="00FE73B3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53497-3702-4F56-A0D8-BD9B0D66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HAnsi" w:hAnsi="Palatino Linotype" w:cs="Times New Roman"/>
        <w:b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2362"/>
    <w:pPr>
      <w:spacing w:after="0" w:line="240" w:lineRule="auto"/>
    </w:pPr>
    <w:rPr>
      <w:rFonts w:ascii="Times New Roman" w:eastAsia="Times New Roman" w:hAnsi="Times New Roman"/>
      <w:b w:val="0"/>
      <w:lang w:eastAsia="ar-SA"/>
    </w:rPr>
  </w:style>
  <w:style w:type="paragraph" w:styleId="Cmsor1">
    <w:name w:val="heading 1"/>
    <w:basedOn w:val="Norml"/>
    <w:next w:val="Norml"/>
    <w:link w:val="Cmsor1Char"/>
    <w:qFormat/>
    <w:rsid w:val="00B10A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B10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8B236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10A3C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B10A3C"/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8B2362"/>
    <w:rPr>
      <w:rFonts w:ascii="Arial" w:eastAsia="Times New Roman" w:hAnsi="Arial" w:cs="Arial"/>
      <w:bCs/>
      <w:sz w:val="26"/>
      <w:szCs w:val="26"/>
      <w:lang w:eastAsia="ar-SA"/>
    </w:rPr>
  </w:style>
  <w:style w:type="paragraph" w:styleId="Kpalrs">
    <w:name w:val="caption"/>
    <w:basedOn w:val="Norml"/>
    <w:next w:val="Norml"/>
    <w:uiPriority w:val="35"/>
    <w:unhideWhenUsed/>
    <w:qFormat/>
    <w:rsid w:val="00B10A3C"/>
    <w:rPr>
      <w:b/>
      <w:bCs/>
      <w:color w:val="4F81BD" w:themeColor="accent1"/>
      <w:sz w:val="18"/>
      <w:szCs w:val="18"/>
    </w:rPr>
  </w:style>
  <w:style w:type="paragraph" w:styleId="Cm">
    <w:name w:val="Title"/>
    <w:basedOn w:val="Norml"/>
    <w:link w:val="CmChar"/>
    <w:qFormat/>
    <w:rsid w:val="00B10A3C"/>
    <w:pPr>
      <w:jc w:val="center"/>
    </w:pPr>
    <w:rPr>
      <w:b/>
      <w:bCs/>
      <w:smallCaps/>
      <w:sz w:val="28"/>
      <w:szCs w:val="28"/>
      <w:lang w:eastAsia="hu-HU"/>
    </w:rPr>
  </w:style>
  <w:style w:type="character" w:customStyle="1" w:styleId="CmChar">
    <w:name w:val="Cím Char"/>
    <w:basedOn w:val="Bekezdsalapbettpusa"/>
    <w:link w:val="Cm"/>
    <w:rsid w:val="00B10A3C"/>
    <w:rPr>
      <w:rFonts w:ascii="Times New Roman" w:eastAsia="Times New Roman" w:hAnsi="Times New Roman" w:cs="Times New Roman"/>
      <w:b w:val="0"/>
      <w:bCs/>
      <w:smallCaps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B10A3C"/>
    <w:pPr>
      <w:ind w:left="720"/>
      <w:contextualSpacing/>
    </w:pPr>
  </w:style>
  <w:style w:type="paragraph" w:styleId="lfej">
    <w:name w:val="header"/>
    <w:basedOn w:val="Norml"/>
    <w:link w:val="lfejChar1"/>
    <w:unhideWhenUsed/>
    <w:rsid w:val="008B2362"/>
    <w:pPr>
      <w:tabs>
        <w:tab w:val="center" w:pos="4536"/>
        <w:tab w:val="right" w:pos="9072"/>
      </w:tabs>
    </w:pPr>
  </w:style>
  <w:style w:type="character" w:customStyle="1" w:styleId="lfejChar1">
    <w:name w:val="Élőfej Char1"/>
    <w:basedOn w:val="Bekezdsalapbettpusa"/>
    <w:link w:val="lfej"/>
    <w:locked/>
    <w:rsid w:val="008B2362"/>
    <w:rPr>
      <w:rFonts w:ascii="Times New Roman" w:eastAsia="Times New Roman" w:hAnsi="Times New Roman"/>
      <w:b w:val="0"/>
      <w:lang w:eastAsia="ar-SA"/>
    </w:rPr>
  </w:style>
  <w:style w:type="character" w:customStyle="1" w:styleId="lfejChar">
    <w:name w:val="Élőfej Char"/>
    <w:basedOn w:val="Bekezdsalapbettpusa"/>
    <w:semiHidden/>
    <w:rsid w:val="008B2362"/>
    <w:rPr>
      <w:rFonts w:ascii="Times New Roman" w:eastAsia="Times New Roman" w:hAnsi="Times New Roman"/>
      <w:b w:val="0"/>
      <w:lang w:eastAsia="ar-SA"/>
    </w:rPr>
  </w:style>
  <w:style w:type="paragraph" w:styleId="llb">
    <w:name w:val="footer"/>
    <w:basedOn w:val="Norml"/>
    <w:link w:val="llbChar1"/>
    <w:uiPriority w:val="99"/>
    <w:unhideWhenUsed/>
    <w:rsid w:val="008B2362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locked/>
    <w:rsid w:val="008B2362"/>
    <w:rPr>
      <w:rFonts w:ascii="Times New Roman" w:eastAsia="Times New Roman" w:hAnsi="Times New Roman"/>
      <w:b w:val="0"/>
      <w:lang w:eastAsia="ar-SA"/>
    </w:rPr>
  </w:style>
  <w:style w:type="character" w:customStyle="1" w:styleId="llbChar">
    <w:name w:val="Élőláb Char"/>
    <w:basedOn w:val="Bekezdsalapbettpusa"/>
    <w:uiPriority w:val="99"/>
    <w:rsid w:val="008B2362"/>
    <w:rPr>
      <w:rFonts w:ascii="Times New Roman" w:eastAsia="Times New Roman" w:hAnsi="Times New Roman"/>
      <w:b w:val="0"/>
      <w:lang w:eastAsia="ar-SA"/>
    </w:rPr>
  </w:style>
  <w:style w:type="paragraph" w:styleId="Szvegtrzs">
    <w:name w:val="Body Text"/>
    <w:basedOn w:val="Norml"/>
    <w:link w:val="SzvegtrzsChar"/>
    <w:semiHidden/>
    <w:unhideWhenUsed/>
    <w:rsid w:val="008B2362"/>
    <w:rPr>
      <w:b/>
      <w:bCs/>
    </w:rPr>
  </w:style>
  <w:style w:type="character" w:customStyle="1" w:styleId="SzvegtrzsChar">
    <w:name w:val="Szövegtörzs Char"/>
    <w:basedOn w:val="Bekezdsalapbettpusa"/>
    <w:link w:val="Szvegtrzs"/>
    <w:semiHidden/>
    <w:rsid w:val="008B2362"/>
    <w:rPr>
      <w:rFonts w:ascii="Times New Roman" w:eastAsia="Times New Roman" w:hAnsi="Times New Roman"/>
      <w:bCs/>
      <w:lang w:eastAsia="ar-SA"/>
    </w:rPr>
  </w:style>
  <w:style w:type="paragraph" w:styleId="Alcm">
    <w:name w:val="Subtitle"/>
    <w:basedOn w:val="Norml"/>
    <w:next w:val="Norml"/>
    <w:link w:val="AlcmChar"/>
    <w:qFormat/>
    <w:rsid w:val="008B23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rsid w:val="008B2362"/>
    <w:rPr>
      <w:rFonts w:asciiTheme="majorHAnsi" w:eastAsiaTheme="majorEastAsia" w:hAnsiTheme="majorHAnsi" w:cstheme="majorBidi"/>
      <w:b w:val="0"/>
      <w:i/>
      <w:iCs/>
      <w:color w:val="4F81BD" w:themeColor="accent1"/>
      <w:spacing w:val="15"/>
      <w:lang w:eastAsia="ar-SA"/>
    </w:rPr>
  </w:style>
  <w:style w:type="paragraph" w:customStyle="1" w:styleId="Cmsor">
    <w:name w:val="Címsor"/>
    <w:basedOn w:val="Norml"/>
    <w:next w:val="Szvegtrzs"/>
    <w:rsid w:val="008B236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Felirat">
    <w:name w:val="Felirat"/>
    <w:basedOn w:val="Norml"/>
    <w:rsid w:val="008B236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8B2362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rsid w:val="008B2362"/>
    <w:rPr>
      <w:i/>
      <w:iCs/>
    </w:rPr>
  </w:style>
  <w:style w:type="paragraph" w:customStyle="1" w:styleId="Tblzattartalom">
    <w:name w:val="Táblázattartalom"/>
    <w:basedOn w:val="Norml"/>
    <w:rsid w:val="008B2362"/>
    <w:pPr>
      <w:suppressLineNumbers/>
    </w:pPr>
  </w:style>
  <w:style w:type="paragraph" w:customStyle="1" w:styleId="Tblzatfejlc">
    <w:name w:val="Táblázatfejléc"/>
    <w:basedOn w:val="Tblzattartalom"/>
    <w:rsid w:val="008B2362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8B2362"/>
  </w:style>
  <w:style w:type="character" w:customStyle="1" w:styleId="WW8Num2z0">
    <w:name w:val="WW8Num2z0"/>
    <w:rsid w:val="008B2362"/>
    <w:rPr>
      <w:rFonts w:ascii="Symbol" w:hAnsi="Symbol" w:hint="default"/>
    </w:rPr>
  </w:style>
  <w:style w:type="character" w:customStyle="1" w:styleId="WW8Num2z1">
    <w:name w:val="WW8Num2z1"/>
    <w:rsid w:val="008B2362"/>
    <w:rPr>
      <w:rFonts w:ascii="Courier New" w:hAnsi="Courier New" w:cs="Courier New" w:hint="default"/>
    </w:rPr>
  </w:style>
  <w:style w:type="character" w:customStyle="1" w:styleId="WW8Num2z2">
    <w:name w:val="WW8Num2z2"/>
    <w:rsid w:val="008B2362"/>
    <w:rPr>
      <w:rFonts w:ascii="Wingdings" w:hAnsi="Wingdings" w:hint="default"/>
    </w:rPr>
  </w:style>
  <w:style w:type="character" w:customStyle="1" w:styleId="WW8Num3z0">
    <w:name w:val="WW8Num3z0"/>
    <w:rsid w:val="008B2362"/>
    <w:rPr>
      <w:rFonts w:ascii="Symbol" w:hAnsi="Symbol" w:hint="default"/>
    </w:rPr>
  </w:style>
  <w:style w:type="character" w:customStyle="1" w:styleId="WW8Num3z1">
    <w:name w:val="WW8Num3z1"/>
    <w:rsid w:val="008B2362"/>
    <w:rPr>
      <w:rFonts w:ascii="Courier New" w:hAnsi="Courier New" w:cs="Courier New" w:hint="default"/>
    </w:rPr>
  </w:style>
  <w:style w:type="character" w:customStyle="1" w:styleId="WW8Num3z2">
    <w:name w:val="WW8Num3z2"/>
    <w:rsid w:val="008B2362"/>
    <w:rPr>
      <w:rFonts w:ascii="Wingdings" w:hAnsi="Wingdings" w:hint="default"/>
    </w:rPr>
  </w:style>
  <w:style w:type="character" w:customStyle="1" w:styleId="WW8Num4z0">
    <w:name w:val="WW8Num4z0"/>
    <w:rsid w:val="008B2362"/>
    <w:rPr>
      <w:rFonts w:ascii="Symbol" w:hAnsi="Symbol" w:hint="default"/>
    </w:rPr>
  </w:style>
  <w:style w:type="character" w:customStyle="1" w:styleId="WW8Num4z1">
    <w:name w:val="WW8Num4z1"/>
    <w:rsid w:val="008B2362"/>
    <w:rPr>
      <w:rFonts w:ascii="Courier New" w:hAnsi="Courier New" w:cs="Courier New" w:hint="default"/>
    </w:rPr>
  </w:style>
  <w:style w:type="character" w:customStyle="1" w:styleId="WW8Num4z2">
    <w:name w:val="WW8Num4z2"/>
    <w:rsid w:val="008B2362"/>
    <w:rPr>
      <w:rFonts w:ascii="Wingdings" w:hAnsi="Wingdings" w:hint="default"/>
    </w:rPr>
  </w:style>
  <w:style w:type="character" w:customStyle="1" w:styleId="WW8Num5z0">
    <w:name w:val="WW8Num5z0"/>
    <w:rsid w:val="008B2362"/>
    <w:rPr>
      <w:rFonts w:ascii="Symbol" w:hAnsi="Symbol" w:hint="default"/>
    </w:rPr>
  </w:style>
  <w:style w:type="character" w:customStyle="1" w:styleId="WW8Num5z1">
    <w:name w:val="WW8Num5z1"/>
    <w:rsid w:val="008B2362"/>
    <w:rPr>
      <w:rFonts w:ascii="Courier New" w:hAnsi="Courier New" w:cs="Courier New" w:hint="default"/>
    </w:rPr>
  </w:style>
  <w:style w:type="character" w:customStyle="1" w:styleId="WW8Num5z2">
    <w:name w:val="WW8Num5z2"/>
    <w:rsid w:val="008B2362"/>
    <w:rPr>
      <w:rFonts w:ascii="Wingdings" w:hAnsi="Wingdings" w:hint="default"/>
    </w:rPr>
  </w:style>
  <w:style w:type="character" w:customStyle="1" w:styleId="WW8Num6z0">
    <w:name w:val="WW8Num6z0"/>
    <w:rsid w:val="008B2362"/>
    <w:rPr>
      <w:rFonts w:ascii="Symbol" w:hAnsi="Symbol" w:hint="default"/>
    </w:rPr>
  </w:style>
  <w:style w:type="character" w:customStyle="1" w:styleId="WW8Num6z1">
    <w:name w:val="WW8Num6z1"/>
    <w:rsid w:val="008B2362"/>
    <w:rPr>
      <w:rFonts w:ascii="Courier New" w:hAnsi="Courier New" w:cs="Courier New" w:hint="default"/>
    </w:rPr>
  </w:style>
  <w:style w:type="character" w:customStyle="1" w:styleId="WW8Num6z2">
    <w:name w:val="WW8Num6z2"/>
    <w:rsid w:val="008B2362"/>
    <w:rPr>
      <w:rFonts w:ascii="Wingdings" w:hAnsi="Wingdings" w:hint="default"/>
    </w:rPr>
  </w:style>
  <w:style w:type="character" w:customStyle="1" w:styleId="WW8Num7z0">
    <w:name w:val="WW8Num7z0"/>
    <w:rsid w:val="008B2362"/>
    <w:rPr>
      <w:rFonts w:ascii="Symbol" w:hAnsi="Symbol" w:hint="default"/>
    </w:rPr>
  </w:style>
  <w:style w:type="character" w:customStyle="1" w:styleId="WW8Num7z1">
    <w:name w:val="WW8Num7z1"/>
    <w:rsid w:val="008B2362"/>
    <w:rPr>
      <w:rFonts w:ascii="Courier New" w:hAnsi="Courier New" w:cs="Courier New" w:hint="default"/>
    </w:rPr>
  </w:style>
  <w:style w:type="character" w:customStyle="1" w:styleId="WW8Num7z2">
    <w:name w:val="WW8Num7z2"/>
    <w:rsid w:val="008B2362"/>
    <w:rPr>
      <w:rFonts w:ascii="Wingdings" w:hAnsi="Wingdings" w:hint="default"/>
    </w:rPr>
  </w:style>
  <w:style w:type="character" w:customStyle="1" w:styleId="WW8Num8z0">
    <w:name w:val="WW8Num8z0"/>
    <w:rsid w:val="008B2362"/>
    <w:rPr>
      <w:rFonts w:ascii="Symbol" w:hAnsi="Symbol" w:hint="default"/>
    </w:rPr>
  </w:style>
  <w:style w:type="character" w:customStyle="1" w:styleId="WW8Num8z1">
    <w:name w:val="WW8Num8z1"/>
    <w:rsid w:val="008B2362"/>
    <w:rPr>
      <w:rFonts w:ascii="Courier New" w:hAnsi="Courier New" w:cs="Courier New" w:hint="default"/>
    </w:rPr>
  </w:style>
  <w:style w:type="character" w:customStyle="1" w:styleId="WW8Num8z2">
    <w:name w:val="WW8Num8z2"/>
    <w:rsid w:val="008B2362"/>
    <w:rPr>
      <w:rFonts w:ascii="Wingdings" w:hAnsi="Wingdings" w:hint="default"/>
    </w:rPr>
  </w:style>
  <w:style w:type="character" w:customStyle="1" w:styleId="WW8Num9z0">
    <w:name w:val="WW8Num9z0"/>
    <w:rsid w:val="008B2362"/>
    <w:rPr>
      <w:rFonts w:ascii="Symbol" w:hAnsi="Symbol" w:hint="default"/>
    </w:rPr>
  </w:style>
  <w:style w:type="character" w:customStyle="1" w:styleId="WW8Num10z0">
    <w:name w:val="WW8Num10z0"/>
    <w:rsid w:val="008B2362"/>
    <w:rPr>
      <w:rFonts w:ascii="Symbol" w:hAnsi="Symbol" w:hint="default"/>
    </w:rPr>
  </w:style>
  <w:style w:type="character" w:customStyle="1" w:styleId="WW8Num11z0">
    <w:name w:val="WW8Num11z0"/>
    <w:rsid w:val="008B2362"/>
    <w:rPr>
      <w:rFonts w:ascii="Symbol" w:hAnsi="Symbol" w:hint="default"/>
    </w:rPr>
  </w:style>
  <w:style w:type="character" w:customStyle="1" w:styleId="WW8Num11z1">
    <w:name w:val="WW8Num11z1"/>
    <w:rsid w:val="008B2362"/>
    <w:rPr>
      <w:rFonts w:ascii="Courier New" w:hAnsi="Courier New" w:cs="Courier New" w:hint="default"/>
    </w:rPr>
  </w:style>
  <w:style w:type="character" w:customStyle="1" w:styleId="WW8Num11z2">
    <w:name w:val="WW8Num11z2"/>
    <w:rsid w:val="008B2362"/>
    <w:rPr>
      <w:rFonts w:ascii="Wingdings" w:hAnsi="Wingdings" w:hint="default"/>
    </w:rPr>
  </w:style>
  <w:style w:type="character" w:customStyle="1" w:styleId="WW8Num12z0">
    <w:name w:val="WW8Num12z0"/>
    <w:rsid w:val="008B2362"/>
    <w:rPr>
      <w:rFonts w:ascii="Symbol" w:hAnsi="Symbol" w:hint="default"/>
    </w:rPr>
  </w:style>
  <w:style w:type="character" w:customStyle="1" w:styleId="WW8Num12z1">
    <w:name w:val="WW8Num12z1"/>
    <w:rsid w:val="008B2362"/>
    <w:rPr>
      <w:rFonts w:ascii="Courier New" w:hAnsi="Courier New" w:cs="Courier New" w:hint="default"/>
    </w:rPr>
  </w:style>
  <w:style w:type="character" w:customStyle="1" w:styleId="WW8Num12z2">
    <w:name w:val="WW8Num12z2"/>
    <w:rsid w:val="008B2362"/>
    <w:rPr>
      <w:rFonts w:ascii="Wingdings" w:hAnsi="Wingdings" w:hint="default"/>
    </w:rPr>
  </w:style>
  <w:style w:type="character" w:customStyle="1" w:styleId="WW8Num13z0">
    <w:name w:val="WW8Num13z0"/>
    <w:rsid w:val="008B2362"/>
    <w:rPr>
      <w:rFonts w:ascii="Symbol" w:hAnsi="Symbol" w:hint="default"/>
    </w:rPr>
  </w:style>
  <w:style w:type="character" w:customStyle="1" w:styleId="WW8Num13z1">
    <w:name w:val="WW8Num13z1"/>
    <w:rsid w:val="008B2362"/>
    <w:rPr>
      <w:rFonts w:ascii="Courier New" w:hAnsi="Courier New" w:cs="Courier New" w:hint="default"/>
    </w:rPr>
  </w:style>
  <w:style w:type="character" w:customStyle="1" w:styleId="WW8Num13z2">
    <w:name w:val="WW8Num13z2"/>
    <w:rsid w:val="008B2362"/>
    <w:rPr>
      <w:rFonts w:ascii="Wingdings" w:hAnsi="Wingdings" w:hint="default"/>
    </w:rPr>
  </w:style>
  <w:style w:type="character" w:customStyle="1" w:styleId="WW8Num14z0">
    <w:name w:val="WW8Num14z0"/>
    <w:rsid w:val="008B2362"/>
    <w:rPr>
      <w:rFonts w:ascii="Symbol" w:hAnsi="Symbol" w:hint="default"/>
    </w:rPr>
  </w:style>
  <w:style w:type="character" w:customStyle="1" w:styleId="WW8Num15z0">
    <w:name w:val="WW8Num15z0"/>
    <w:rsid w:val="008B2362"/>
    <w:rPr>
      <w:rFonts w:ascii="Symbol" w:hAnsi="Symbol" w:hint="default"/>
    </w:rPr>
  </w:style>
  <w:style w:type="character" w:customStyle="1" w:styleId="WW8Num15z1">
    <w:name w:val="WW8Num15z1"/>
    <w:rsid w:val="008B2362"/>
    <w:rPr>
      <w:rFonts w:ascii="Courier New" w:hAnsi="Courier New" w:cs="Courier New" w:hint="default"/>
    </w:rPr>
  </w:style>
  <w:style w:type="character" w:customStyle="1" w:styleId="WW8Num15z2">
    <w:name w:val="WW8Num15z2"/>
    <w:rsid w:val="008B2362"/>
    <w:rPr>
      <w:rFonts w:ascii="Wingdings" w:hAnsi="Wingdings" w:hint="default"/>
    </w:rPr>
  </w:style>
  <w:style w:type="character" w:customStyle="1" w:styleId="WW8Num16z0">
    <w:name w:val="WW8Num16z0"/>
    <w:rsid w:val="008B2362"/>
    <w:rPr>
      <w:rFonts w:ascii="Symbol" w:hAnsi="Symbol" w:hint="default"/>
    </w:rPr>
  </w:style>
  <w:style w:type="character" w:customStyle="1" w:styleId="WW8Num17z0">
    <w:name w:val="WW8Num17z0"/>
    <w:rsid w:val="008B2362"/>
    <w:rPr>
      <w:rFonts w:ascii="Symbol" w:hAnsi="Symbol" w:hint="default"/>
    </w:rPr>
  </w:style>
  <w:style w:type="character" w:customStyle="1" w:styleId="WW8Num18z0">
    <w:name w:val="WW8Num18z0"/>
    <w:rsid w:val="008B2362"/>
    <w:rPr>
      <w:rFonts w:ascii="Symbol" w:hAnsi="Symbol" w:hint="default"/>
    </w:rPr>
  </w:style>
  <w:style w:type="character" w:customStyle="1" w:styleId="WW8Num18z1">
    <w:name w:val="WW8Num18z1"/>
    <w:rsid w:val="008B2362"/>
    <w:rPr>
      <w:rFonts w:ascii="Courier New" w:hAnsi="Courier New" w:cs="Courier New" w:hint="default"/>
    </w:rPr>
  </w:style>
  <w:style w:type="character" w:customStyle="1" w:styleId="WW8Num18z2">
    <w:name w:val="WW8Num18z2"/>
    <w:rsid w:val="008B2362"/>
    <w:rPr>
      <w:rFonts w:ascii="Wingdings" w:hAnsi="Wingdings" w:hint="default"/>
    </w:rPr>
  </w:style>
  <w:style w:type="character" w:customStyle="1" w:styleId="WW8Num19z0">
    <w:name w:val="WW8Num19z0"/>
    <w:rsid w:val="008B2362"/>
    <w:rPr>
      <w:rFonts w:ascii="Symbol" w:hAnsi="Symbol" w:hint="default"/>
    </w:rPr>
  </w:style>
  <w:style w:type="character" w:customStyle="1" w:styleId="WW8Num19z1">
    <w:name w:val="WW8Num19z1"/>
    <w:rsid w:val="008B2362"/>
    <w:rPr>
      <w:rFonts w:ascii="Courier New" w:hAnsi="Courier New" w:cs="Courier New" w:hint="default"/>
    </w:rPr>
  </w:style>
  <w:style w:type="character" w:customStyle="1" w:styleId="WW8Num19z2">
    <w:name w:val="WW8Num19z2"/>
    <w:rsid w:val="008B2362"/>
    <w:rPr>
      <w:rFonts w:ascii="Wingdings" w:hAnsi="Wingdings" w:hint="default"/>
    </w:rPr>
  </w:style>
  <w:style w:type="character" w:customStyle="1" w:styleId="WW8Num20z0">
    <w:name w:val="WW8Num20z0"/>
    <w:rsid w:val="008B2362"/>
    <w:rPr>
      <w:rFonts w:ascii="Symbol" w:hAnsi="Symbol" w:hint="default"/>
    </w:rPr>
  </w:style>
  <w:style w:type="character" w:customStyle="1" w:styleId="WW8Num21z0">
    <w:name w:val="WW8Num21z0"/>
    <w:rsid w:val="008B2362"/>
    <w:rPr>
      <w:rFonts w:ascii="Symbol" w:hAnsi="Symbol" w:hint="default"/>
    </w:rPr>
  </w:style>
  <w:style w:type="character" w:customStyle="1" w:styleId="WW8Num21z1">
    <w:name w:val="WW8Num21z1"/>
    <w:rsid w:val="008B2362"/>
    <w:rPr>
      <w:rFonts w:ascii="Courier New" w:hAnsi="Courier New" w:cs="Courier New" w:hint="default"/>
    </w:rPr>
  </w:style>
  <w:style w:type="character" w:customStyle="1" w:styleId="WW8Num21z2">
    <w:name w:val="WW8Num21z2"/>
    <w:rsid w:val="008B2362"/>
    <w:rPr>
      <w:rFonts w:ascii="Wingdings" w:hAnsi="Wingdings" w:hint="default"/>
    </w:rPr>
  </w:style>
  <w:style w:type="character" w:customStyle="1" w:styleId="WW8Num22z0">
    <w:name w:val="WW8Num22z0"/>
    <w:rsid w:val="008B2362"/>
    <w:rPr>
      <w:rFonts w:ascii="Symbol" w:hAnsi="Symbol" w:hint="default"/>
    </w:rPr>
  </w:style>
  <w:style w:type="character" w:customStyle="1" w:styleId="WW8Num22z1">
    <w:name w:val="WW8Num22z1"/>
    <w:rsid w:val="008B2362"/>
    <w:rPr>
      <w:rFonts w:ascii="Courier New" w:hAnsi="Courier New" w:cs="Courier New" w:hint="default"/>
    </w:rPr>
  </w:style>
  <w:style w:type="character" w:customStyle="1" w:styleId="WW8Num22z2">
    <w:name w:val="WW8Num22z2"/>
    <w:rsid w:val="008B2362"/>
    <w:rPr>
      <w:rFonts w:ascii="Wingdings" w:hAnsi="Wingdings" w:hint="default"/>
    </w:rPr>
  </w:style>
  <w:style w:type="character" w:customStyle="1" w:styleId="WW8Num23z0">
    <w:name w:val="WW8Num23z0"/>
    <w:rsid w:val="008B2362"/>
    <w:rPr>
      <w:rFonts w:ascii="Symbol" w:hAnsi="Symbol" w:hint="default"/>
    </w:rPr>
  </w:style>
  <w:style w:type="character" w:customStyle="1" w:styleId="WW8Num23z1">
    <w:name w:val="WW8Num23z1"/>
    <w:rsid w:val="008B2362"/>
    <w:rPr>
      <w:rFonts w:ascii="Courier New" w:hAnsi="Courier New" w:cs="Courier New" w:hint="default"/>
    </w:rPr>
  </w:style>
  <w:style w:type="character" w:customStyle="1" w:styleId="WW8Num23z2">
    <w:name w:val="WW8Num23z2"/>
    <w:rsid w:val="008B2362"/>
    <w:rPr>
      <w:rFonts w:ascii="Wingdings" w:hAnsi="Wingdings" w:hint="default"/>
    </w:rPr>
  </w:style>
  <w:style w:type="character" w:customStyle="1" w:styleId="WW8Num24z0">
    <w:name w:val="WW8Num24z0"/>
    <w:rsid w:val="008B2362"/>
    <w:rPr>
      <w:rFonts w:ascii="Symbol" w:hAnsi="Symbol" w:hint="default"/>
    </w:rPr>
  </w:style>
  <w:style w:type="character" w:customStyle="1" w:styleId="WW8Num24z1">
    <w:name w:val="WW8Num24z1"/>
    <w:rsid w:val="008B2362"/>
    <w:rPr>
      <w:rFonts w:ascii="Courier New" w:hAnsi="Courier New" w:cs="Courier New" w:hint="default"/>
    </w:rPr>
  </w:style>
  <w:style w:type="character" w:customStyle="1" w:styleId="WW8Num24z2">
    <w:name w:val="WW8Num24z2"/>
    <w:rsid w:val="008B2362"/>
    <w:rPr>
      <w:rFonts w:ascii="Wingdings" w:hAnsi="Wingdings" w:hint="default"/>
    </w:rPr>
  </w:style>
  <w:style w:type="character" w:customStyle="1" w:styleId="WW8Num25z0">
    <w:name w:val="WW8Num25z0"/>
    <w:rsid w:val="008B2362"/>
    <w:rPr>
      <w:rFonts w:ascii="Symbol" w:hAnsi="Symbol" w:hint="default"/>
    </w:rPr>
  </w:style>
  <w:style w:type="character" w:customStyle="1" w:styleId="WW8Num25z1">
    <w:name w:val="WW8Num25z1"/>
    <w:rsid w:val="008B2362"/>
    <w:rPr>
      <w:rFonts w:ascii="Courier New" w:hAnsi="Courier New" w:cs="Courier New" w:hint="default"/>
    </w:rPr>
  </w:style>
  <w:style w:type="character" w:customStyle="1" w:styleId="WW8Num25z2">
    <w:name w:val="WW8Num25z2"/>
    <w:rsid w:val="008B2362"/>
    <w:rPr>
      <w:rFonts w:ascii="Wingdings" w:hAnsi="Wingdings" w:hint="default"/>
    </w:rPr>
  </w:style>
  <w:style w:type="character" w:customStyle="1" w:styleId="WW8Num26z0">
    <w:name w:val="WW8Num26z0"/>
    <w:rsid w:val="008B2362"/>
    <w:rPr>
      <w:rFonts w:ascii="Symbol" w:hAnsi="Symbol" w:hint="default"/>
    </w:rPr>
  </w:style>
  <w:style w:type="character" w:customStyle="1" w:styleId="WW8Num26z1">
    <w:name w:val="WW8Num26z1"/>
    <w:rsid w:val="008B2362"/>
    <w:rPr>
      <w:rFonts w:ascii="Courier New" w:hAnsi="Courier New" w:cs="Courier New" w:hint="default"/>
    </w:rPr>
  </w:style>
  <w:style w:type="character" w:customStyle="1" w:styleId="WW8Num26z2">
    <w:name w:val="WW8Num26z2"/>
    <w:rsid w:val="008B2362"/>
    <w:rPr>
      <w:rFonts w:ascii="Wingdings" w:hAnsi="Wingdings" w:hint="default"/>
    </w:rPr>
  </w:style>
  <w:style w:type="character" w:customStyle="1" w:styleId="WW8Num27z0">
    <w:name w:val="WW8Num27z0"/>
    <w:rsid w:val="008B2362"/>
    <w:rPr>
      <w:rFonts w:ascii="Symbol" w:hAnsi="Symbol" w:hint="default"/>
    </w:rPr>
  </w:style>
  <w:style w:type="character" w:customStyle="1" w:styleId="WW8Num27z1">
    <w:name w:val="WW8Num27z1"/>
    <w:rsid w:val="008B2362"/>
    <w:rPr>
      <w:rFonts w:ascii="Courier New" w:hAnsi="Courier New" w:cs="Courier New" w:hint="default"/>
    </w:rPr>
  </w:style>
  <w:style w:type="character" w:customStyle="1" w:styleId="WW8Num27z2">
    <w:name w:val="WW8Num27z2"/>
    <w:rsid w:val="008B2362"/>
    <w:rPr>
      <w:rFonts w:ascii="Wingdings" w:hAnsi="Wingdings" w:hint="default"/>
    </w:rPr>
  </w:style>
  <w:style w:type="character" w:customStyle="1" w:styleId="WW8Num28z0">
    <w:name w:val="WW8Num28z0"/>
    <w:rsid w:val="008B2362"/>
    <w:rPr>
      <w:rFonts w:ascii="Symbol" w:hAnsi="Symbol" w:hint="default"/>
    </w:rPr>
  </w:style>
  <w:style w:type="character" w:customStyle="1" w:styleId="WW8Num29z0">
    <w:name w:val="WW8Num29z0"/>
    <w:rsid w:val="008B2362"/>
    <w:rPr>
      <w:rFonts w:ascii="Symbol" w:hAnsi="Symbol" w:hint="default"/>
    </w:rPr>
  </w:style>
  <w:style w:type="character" w:customStyle="1" w:styleId="WW8Num29z1">
    <w:name w:val="WW8Num29z1"/>
    <w:rsid w:val="008B2362"/>
    <w:rPr>
      <w:rFonts w:ascii="Courier New" w:hAnsi="Courier New" w:cs="Courier New" w:hint="default"/>
    </w:rPr>
  </w:style>
  <w:style w:type="character" w:customStyle="1" w:styleId="WW8Num29z2">
    <w:name w:val="WW8Num29z2"/>
    <w:rsid w:val="008B2362"/>
    <w:rPr>
      <w:rFonts w:ascii="Wingdings" w:hAnsi="Wingdings" w:hint="default"/>
    </w:rPr>
  </w:style>
  <w:style w:type="character" w:customStyle="1" w:styleId="WW8Num30z0">
    <w:name w:val="WW8Num30z0"/>
    <w:rsid w:val="008B2362"/>
    <w:rPr>
      <w:rFonts w:ascii="Symbol" w:hAnsi="Symbol" w:hint="default"/>
    </w:rPr>
  </w:style>
  <w:style w:type="character" w:customStyle="1" w:styleId="WW8Num31z0">
    <w:name w:val="WW8Num31z0"/>
    <w:rsid w:val="008B2362"/>
    <w:rPr>
      <w:rFonts w:ascii="Symbol" w:hAnsi="Symbol" w:hint="default"/>
    </w:rPr>
  </w:style>
  <w:style w:type="character" w:customStyle="1" w:styleId="WW8Num32z0">
    <w:name w:val="WW8Num32z0"/>
    <w:rsid w:val="008B2362"/>
    <w:rPr>
      <w:rFonts w:ascii="Symbol" w:hAnsi="Symbol" w:hint="default"/>
    </w:rPr>
  </w:style>
  <w:style w:type="character" w:customStyle="1" w:styleId="WW8Num32z1">
    <w:name w:val="WW8Num32z1"/>
    <w:rsid w:val="008B2362"/>
    <w:rPr>
      <w:rFonts w:ascii="Courier New" w:hAnsi="Courier New" w:cs="Courier New" w:hint="default"/>
    </w:rPr>
  </w:style>
  <w:style w:type="character" w:customStyle="1" w:styleId="WW8Num32z2">
    <w:name w:val="WW8Num32z2"/>
    <w:rsid w:val="008B2362"/>
    <w:rPr>
      <w:rFonts w:ascii="Wingdings" w:hAnsi="Wingdings" w:hint="default"/>
    </w:rPr>
  </w:style>
  <w:style w:type="character" w:customStyle="1" w:styleId="WW8Num33z1">
    <w:name w:val="WW8Num33z1"/>
    <w:rsid w:val="008B2362"/>
    <w:rPr>
      <w:rFonts w:ascii="Symbol" w:hAnsi="Symbol" w:hint="default"/>
    </w:rPr>
  </w:style>
  <w:style w:type="character" w:customStyle="1" w:styleId="WW8Num34z0">
    <w:name w:val="WW8Num34z0"/>
    <w:rsid w:val="008B2362"/>
    <w:rPr>
      <w:rFonts w:ascii="Symbol" w:hAnsi="Symbol" w:hint="default"/>
    </w:rPr>
  </w:style>
  <w:style w:type="character" w:customStyle="1" w:styleId="WW8Num34z1">
    <w:name w:val="WW8Num34z1"/>
    <w:rsid w:val="008B2362"/>
    <w:rPr>
      <w:rFonts w:ascii="Courier New" w:hAnsi="Courier New" w:cs="Courier New" w:hint="default"/>
    </w:rPr>
  </w:style>
  <w:style w:type="character" w:customStyle="1" w:styleId="WW8Num34z2">
    <w:name w:val="WW8Num34z2"/>
    <w:rsid w:val="008B2362"/>
    <w:rPr>
      <w:rFonts w:ascii="Wingdings" w:hAnsi="Wingdings" w:hint="default"/>
    </w:rPr>
  </w:style>
  <w:style w:type="character" w:customStyle="1" w:styleId="WW8Num35z0">
    <w:name w:val="WW8Num35z0"/>
    <w:rsid w:val="008B2362"/>
    <w:rPr>
      <w:rFonts w:ascii="Symbol" w:hAnsi="Symbol" w:hint="default"/>
    </w:rPr>
  </w:style>
  <w:style w:type="character" w:customStyle="1" w:styleId="WW8Num35z1">
    <w:name w:val="WW8Num35z1"/>
    <w:rsid w:val="008B2362"/>
    <w:rPr>
      <w:rFonts w:ascii="Courier New" w:hAnsi="Courier New" w:cs="Courier New" w:hint="default"/>
    </w:rPr>
  </w:style>
  <w:style w:type="character" w:customStyle="1" w:styleId="WW8Num35z2">
    <w:name w:val="WW8Num35z2"/>
    <w:rsid w:val="008B2362"/>
    <w:rPr>
      <w:rFonts w:ascii="Wingdings" w:hAnsi="Wingdings" w:hint="default"/>
    </w:rPr>
  </w:style>
  <w:style w:type="character" w:customStyle="1" w:styleId="WW8Num36z0">
    <w:name w:val="WW8Num36z0"/>
    <w:rsid w:val="008B2362"/>
    <w:rPr>
      <w:rFonts w:ascii="Symbol" w:hAnsi="Symbol" w:hint="default"/>
    </w:rPr>
  </w:style>
  <w:style w:type="character" w:customStyle="1" w:styleId="WW8Num37z0">
    <w:name w:val="WW8Num37z0"/>
    <w:rsid w:val="008B2362"/>
    <w:rPr>
      <w:rFonts w:ascii="Symbol" w:hAnsi="Symbol" w:hint="default"/>
    </w:rPr>
  </w:style>
  <w:style w:type="character" w:customStyle="1" w:styleId="WW8Num37z1">
    <w:name w:val="WW8Num37z1"/>
    <w:rsid w:val="008B2362"/>
    <w:rPr>
      <w:rFonts w:ascii="Courier New" w:hAnsi="Courier New" w:cs="Courier New" w:hint="default"/>
    </w:rPr>
  </w:style>
  <w:style w:type="character" w:customStyle="1" w:styleId="WW8Num37z2">
    <w:name w:val="WW8Num37z2"/>
    <w:rsid w:val="008B2362"/>
    <w:rPr>
      <w:rFonts w:ascii="Wingdings" w:hAnsi="Wingdings" w:hint="default"/>
    </w:rPr>
  </w:style>
  <w:style w:type="character" w:customStyle="1" w:styleId="WW8Num38z0">
    <w:name w:val="WW8Num38z0"/>
    <w:rsid w:val="008B2362"/>
    <w:rPr>
      <w:rFonts w:ascii="Symbol" w:hAnsi="Symbol" w:hint="default"/>
    </w:rPr>
  </w:style>
  <w:style w:type="character" w:customStyle="1" w:styleId="WW8Num38z1">
    <w:name w:val="WW8Num38z1"/>
    <w:rsid w:val="008B2362"/>
    <w:rPr>
      <w:rFonts w:ascii="Courier New" w:hAnsi="Courier New" w:cs="Courier New" w:hint="default"/>
    </w:rPr>
  </w:style>
  <w:style w:type="character" w:customStyle="1" w:styleId="WW8Num38z2">
    <w:name w:val="WW8Num38z2"/>
    <w:rsid w:val="008B2362"/>
    <w:rPr>
      <w:rFonts w:ascii="Wingdings" w:hAnsi="Wingdings" w:hint="default"/>
    </w:rPr>
  </w:style>
  <w:style w:type="character" w:customStyle="1" w:styleId="WW8Num39z0">
    <w:name w:val="WW8Num39z0"/>
    <w:rsid w:val="008B2362"/>
    <w:rPr>
      <w:rFonts w:ascii="Symbol" w:hAnsi="Symbol" w:hint="default"/>
    </w:rPr>
  </w:style>
  <w:style w:type="character" w:customStyle="1" w:styleId="WW8Num39z1">
    <w:name w:val="WW8Num39z1"/>
    <w:rsid w:val="008B2362"/>
    <w:rPr>
      <w:rFonts w:ascii="Courier New" w:hAnsi="Courier New" w:cs="Courier New" w:hint="default"/>
    </w:rPr>
  </w:style>
  <w:style w:type="character" w:customStyle="1" w:styleId="WW8Num39z2">
    <w:name w:val="WW8Num39z2"/>
    <w:rsid w:val="008B2362"/>
    <w:rPr>
      <w:rFonts w:ascii="Wingdings" w:hAnsi="Wingdings" w:hint="default"/>
    </w:rPr>
  </w:style>
  <w:style w:type="character" w:customStyle="1" w:styleId="WW8Num40z0">
    <w:name w:val="WW8Num40z0"/>
    <w:rsid w:val="008B2362"/>
    <w:rPr>
      <w:rFonts w:ascii="Symbol" w:hAnsi="Symbol" w:hint="default"/>
    </w:rPr>
  </w:style>
  <w:style w:type="character" w:customStyle="1" w:styleId="WW8Num40z1">
    <w:name w:val="WW8Num40z1"/>
    <w:rsid w:val="008B2362"/>
    <w:rPr>
      <w:rFonts w:ascii="Courier New" w:hAnsi="Courier New" w:cs="Courier New" w:hint="default"/>
    </w:rPr>
  </w:style>
  <w:style w:type="character" w:customStyle="1" w:styleId="WW8Num40z2">
    <w:name w:val="WW8Num40z2"/>
    <w:rsid w:val="008B2362"/>
    <w:rPr>
      <w:rFonts w:ascii="Wingdings" w:hAnsi="Wingdings" w:hint="default"/>
    </w:rPr>
  </w:style>
  <w:style w:type="character" w:customStyle="1" w:styleId="WW8Num41z0">
    <w:name w:val="WW8Num41z0"/>
    <w:rsid w:val="008B2362"/>
    <w:rPr>
      <w:rFonts w:ascii="Symbol" w:hAnsi="Symbol" w:hint="default"/>
    </w:rPr>
  </w:style>
  <w:style w:type="character" w:customStyle="1" w:styleId="WW8Num41z1">
    <w:name w:val="WW8Num41z1"/>
    <w:rsid w:val="008B2362"/>
    <w:rPr>
      <w:rFonts w:ascii="Courier New" w:hAnsi="Courier New" w:cs="Courier New" w:hint="default"/>
    </w:rPr>
  </w:style>
  <w:style w:type="character" w:customStyle="1" w:styleId="WW8Num41z2">
    <w:name w:val="WW8Num41z2"/>
    <w:rsid w:val="008B2362"/>
    <w:rPr>
      <w:rFonts w:ascii="Wingdings" w:hAnsi="Wingdings" w:hint="default"/>
    </w:rPr>
  </w:style>
  <w:style w:type="character" w:customStyle="1" w:styleId="WW8Num42z0">
    <w:name w:val="WW8Num42z0"/>
    <w:rsid w:val="008B2362"/>
    <w:rPr>
      <w:rFonts w:ascii="Symbol" w:hAnsi="Symbol" w:hint="default"/>
    </w:rPr>
  </w:style>
  <w:style w:type="character" w:customStyle="1" w:styleId="WW8Num42z1">
    <w:name w:val="WW8Num42z1"/>
    <w:rsid w:val="008B2362"/>
    <w:rPr>
      <w:rFonts w:ascii="Courier New" w:hAnsi="Courier New" w:cs="Courier New" w:hint="default"/>
    </w:rPr>
  </w:style>
  <w:style w:type="character" w:customStyle="1" w:styleId="WW8Num42z2">
    <w:name w:val="WW8Num42z2"/>
    <w:rsid w:val="008B2362"/>
    <w:rPr>
      <w:rFonts w:ascii="Wingdings" w:hAnsi="Wingdings" w:hint="default"/>
    </w:rPr>
  </w:style>
  <w:style w:type="character" w:customStyle="1" w:styleId="WW8Num43z0">
    <w:name w:val="WW8Num43z0"/>
    <w:rsid w:val="008B2362"/>
    <w:rPr>
      <w:rFonts w:ascii="Symbol" w:hAnsi="Symbol" w:hint="default"/>
    </w:rPr>
  </w:style>
  <w:style w:type="character" w:customStyle="1" w:styleId="WW8Num44z0">
    <w:name w:val="WW8Num44z0"/>
    <w:rsid w:val="008B2362"/>
    <w:rPr>
      <w:rFonts w:ascii="Symbol" w:hAnsi="Symbol" w:hint="default"/>
    </w:rPr>
  </w:style>
  <w:style w:type="character" w:customStyle="1" w:styleId="WW8Num44z1">
    <w:name w:val="WW8Num44z1"/>
    <w:rsid w:val="008B2362"/>
    <w:rPr>
      <w:rFonts w:ascii="Courier New" w:hAnsi="Courier New" w:cs="Courier New" w:hint="default"/>
    </w:rPr>
  </w:style>
  <w:style w:type="character" w:customStyle="1" w:styleId="WW8Num44z2">
    <w:name w:val="WW8Num44z2"/>
    <w:rsid w:val="008B2362"/>
    <w:rPr>
      <w:rFonts w:ascii="Wingdings" w:hAnsi="Wingdings" w:hint="default"/>
    </w:rPr>
  </w:style>
  <w:style w:type="character" w:customStyle="1" w:styleId="WW8Num45z0">
    <w:name w:val="WW8Num45z0"/>
    <w:rsid w:val="008B2362"/>
    <w:rPr>
      <w:rFonts w:ascii="Symbol" w:hAnsi="Symbol" w:hint="default"/>
    </w:rPr>
  </w:style>
  <w:style w:type="character" w:customStyle="1" w:styleId="WW8Num45z1">
    <w:name w:val="WW8Num45z1"/>
    <w:rsid w:val="008B2362"/>
    <w:rPr>
      <w:rFonts w:ascii="Courier New" w:hAnsi="Courier New" w:cs="Courier New" w:hint="default"/>
    </w:rPr>
  </w:style>
  <w:style w:type="character" w:customStyle="1" w:styleId="WW8Num45z2">
    <w:name w:val="WW8Num45z2"/>
    <w:rsid w:val="008B2362"/>
    <w:rPr>
      <w:rFonts w:ascii="Wingdings" w:hAnsi="Wingdings" w:hint="default"/>
    </w:rPr>
  </w:style>
  <w:style w:type="character" w:customStyle="1" w:styleId="WW8Num46z0">
    <w:name w:val="WW8Num46z0"/>
    <w:rsid w:val="008B2362"/>
    <w:rPr>
      <w:rFonts w:ascii="Symbol" w:hAnsi="Symbol" w:hint="default"/>
    </w:rPr>
  </w:style>
  <w:style w:type="character" w:customStyle="1" w:styleId="WW8Num46z1">
    <w:name w:val="WW8Num46z1"/>
    <w:rsid w:val="008B2362"/>
    <w:rPr>
      <w:rFonts w:ascii="Wingdings" w:hAnsi="Wingdings" w:hint="default"/>
    </w:rPr>
  </w:style>
  <w:style w:type="character" w:customStyle="1" w:styleId="WW8Num46z2">
    <w:name w:val="WW8Num46z2"/>
    <w:rsid w:val="008B2362"/>
    <w:rPr>
      <w:rFonts w:ascii="Times New Roman" w:eastAsia="Times New Roman" w:hAnsi="Times New Roman" w:cs="Times New Roman" w:hint="default"/>
    </w:rPr>
  </w:style>
  <w:style w:type="character" w:customStyle="1" w:styleId="WW8Num46z4">
    <w:name w:val="WW8Num46z4"/>
    <w:rsid w:val="008B2362"/>
    <w:rPr>
      <w:rFonts w:ascii="Courier New" w:hAnsi="Courier New" w:cs="Courier New" w:hint="default"/>
    </w:rPr>
  </w:style>
  <w:style w:type="character" w:customStyle="1" w:styleId="WW8Num47z0">
    <w:name w:val="WW8Num47z0"/>
    <w:rsid w:val="008B2362"/>
    <w:rPr>
      <w:rFonts w:ascii="Symbol" w:hAnsi="Symbol" w:hint="default"/>
    </w:rPr>
  </w:style>
  <w:style w:type="character" w:customStyle="1" w:styleId="WW8Num47z1">
    <w:name w:val="WW8Num47z1"/>
    <w:rsid w:val="008B2362"/>
    <w:rPr>
      <w:rFonts w:ascii="Courier New" w:hAnsi="Courier New" w:cs="Courier New" w:hint="default"/>
    </w:rPr>
  </w:style>
  <w:style w:type="character" w:customStyle="1" w:styleId="WW8Num47z2">
    <w:name w:val="WW8Num47z2"/>
    <w:rsid w:val="008B2362"/>
    <w:rPr>
      <w:rFonts w:ascii="Wingdings" w:hAnsi="Wingdings" w:hint="default"/>
    </w:rPr>
  </w:style>
  <w:style w:type="character" w:customStyle="1" w:styleId="WW8Num48z0">
    <w:name w:val="WW8Num48z0"/>
    <w:rsid w:val="008B2362"/>
    <w:rPr>
      <w:rFonts w:ascii="Symbol" w:hAnsi="Symbol" w:hint="default"/>
    </w:rPr>
  </w:style>
  <w:style w:type="character" w:customStyle="1" w:styleId="WW8Num48z1">
    <w:name w:val="WW8Num48z1"/>
    <w:rsid w:val="008B2362"/>
    <w:rPr>
      <w:rFonts w:ascii="Courier New" w:hAnsi="Courier New" w:cs="Courier New" w:hint="default"/>
    </w:rPr>
  </w:style>
  <w:style w:type="character" w:customStyle="1" w:styleId="WW8Num48z2">
    <w:name w:val="WW8Num48z2"/>
    <w:rsid w:val="008B2362"/>
    <w:rPr>
      <w:rFonts w:ascii="Wingdings" w:hAnsi="Wingdings" w:hint="default"/>
    </w:rPr>
  </w:style>
  <w:style w:type="character" w:customStyle="1" w:styleId="WW8Num49z0">
    <w:name w:val="WW8Num49z0"/>
    <w:rsid w:val="008B2362"/>
    <w:rPr>
      <w:rFonts w:ascii="Symbol" w:hAnsi="Symbol" w:hint="default"/>
    </w:rPr>
  </w:style>
  <w:style w:type="character" w:customStyle="1" w:styleId="WW8Num50z0">
    <w:name w:val="WW8Num50z0"/>
    <w:rsid w:val="008B2362"/>
    <w:rPr>
      <w:rFonts w:ascii="Symbol" w:hAnsi="Symbol" w:hint="default"/>
      <w:b/>
      <w:bCs w:val="0"/>
    </w:rPr>
  </w:style>
  <w:style w:type="character" w:customStyle="1" w:styleId="WW8Num51z0">
    <w:name w:val="WW8Num51z0"/>
    <w:rsid w:val="008B2362"/>
    <w:rPr>
      <w:rFonts w:ascii="Symbol" w:hAnsi="Symbol" w:hint="default"/>
    </w:rPr>
  </w:style>
  <w:style w:type="character" w:customStyle="1" w:styleId="WW8Num51z1">
    <w:name w:val="WW8Num51z1"/>
    <w:rsid w:val="008B2362"/>
    <w:rPr>
      <w:rFonts w:ascii="Courier New" w:hAnsi="Courier New" w:cs="Courier New" w:hint="default"/>
    </w:rPr>
  </w:style>
  <w:style w:type="character" w:customStyle="1" w:styleId="WW8Num51z2">
    <w:name w:val="WW8Num51z2"/>
    <w:rsid w:val="008B2362"/>
    <w:rPr>
      <w:rFonts w:ascii="Wingdings" w:hAnsi="Wingdings" w:hint="default"/>
    </w:rPr>
  </w:style>
  <w:style w:type="character" w:customStyle="1" w:styleId="WW8Num52z0">
    <w:name w:val="WW8Num52z0"/>
    <w:rsid w:val="008B2362"/>
    <w:rPr>
      <w:rFonts w:ascii="Symbol" w:hAnsi="Symbol" w:hint="default"/>
    </w:rPr>
  </w:style>
  <w:style w:type="character" w:customStyle="1" w:styleId="WW8Num52z1">
    <w:name w:val="WW8Num52z1"/>
    <w:rsid w:val="008B2362"/>
    <w:rPr>
      <w:rFonts w:ascii="Courier New" w:hAnsi="Courier New" w:cs="Courier New" w:hint="default"/>
    </w:rPr>
  </w:style>
  <w:style w:type="character" w:customStyle="1" w:styleId="WW8Num52z2">
    <w:name w:val="WW8Num52z2"/>
    <w:rsid w:val="008B2362"/>
    <w:rPr>
      <w:rFonts w:ascii="Wingdings" w:hAnsi="Wingdings" w:hint="default"/>
    </w:rPr>
  </w:style>
  <w:style w:type="character" w:customStyle="1" w:styleId="WW8Num53z0">
    <w:name w:val="WW8Num53z0"/>
    <w:rsid w:val="008B2362"/>
    <w:rPr>
      <w:rFonts w:ascii="Symbol" w:hAnsi="Symbol" w:hint="default"/>
    </w:rPr>
  </w:style>
  <w:style w:type="character" w:customStyle="1" w:styleId="WW8Num53z1">
    <w:name w:val="WW8Num53z1"/>
    <w:rsid w:val="008B2362"/>
    <w:rPr>
      <w:rFonts w:ascii="Courier New" w:hAnsi="Courier New" w:cs="Courier New" w:hint="default"/>
    </w:rPr>
  </w:style>
  <w:style w:type="character" w:customStyle="1" w:styleId="WW8Num53z2">
    <w:name w:val="WW8Num53z2"/>
    <w:rsid w:val="008B2362"/>
    <w:rPr>
      <w:rFonts w:ascii="Wingdings" w:hAnsi="Wingdings" w:hint="default"/>
    </w:rPr>
  </w:style>
  <w:style w:type="character" w:customStyle="1" w:styleId="WW8Num54z0">
    <w:name w:val="WW8Num54z0"/>
    <w:rsid w:val="008B2362"/>
    <w:rPr>
      <w:rFonts w:ascii="Symbol" w:hAnsi="Symbol" w:hint="default"/>
    </w:rPr>
  </w:style>
  <w:style w:type="character" w:customStyle="1" w:styleId="WW8Num54z1">
    <w:name w:val="WW8Num54z1"/>
    <w:rsid w:val="008B2362"/>
    <w:rPr>
      <w:rFonts w:ascii="Courier New" w:hAnsi="Courier New" w:cs="Courier New" w:hint="default"/>
    </w:rPr>
  </w:style>
  <w:style w:type="character" w:customStyle="1" w:styleId="WW8Num54z2">
    <w:name w:val="WW8Num54z2"/>
    <w:rsid w:val="008B2362"/>
    <w:rPr>
      <w:rFonts w:ascii="Wingdings" w:hAnsi="Wingdings" w:hint="default"/>
    </w:rPr>
  </w:style>
  <w:style w:type="character" w:customStyle="1" w:styleId="WW8Num55z0">
    <w:name w:val="WW8Num55z0"/>
    <w:rsid w:val="008B2362"/>
    <w:rPr>
      <w:rFonts w:ascii="Symbol" w:hAnsi="Symbol" w:hint="default"/>
    </w:rPr>
  </w:style>
  <w:style w:type="character" w:customStyle="1" w:styleId="WW8Num55z1">
    <w:name w:val="WW8Num55z1"/>
    <w:rsid w:val="008B2362"/>
    <w:rPr>
      <w:rFonts w:ascii="Courier New" w:hAnsi="Courier New" w:cs="Courier New" w:hint="default"/>
    </w:rPr>
  </w:style>
  <w:style w:type="character" w:customStyle="1" w:styleId="WW8Num55z2">
    <w:name w:val="WW8Num55z2"/>
    <w:rsid w:val="008B2362"/>
    <w:rPr>
      <w:rFonts w:ascii="Wingdings" w:hAnsi="Wingdings" w:hint="default"/>
    </w:rPr>
  </w:style>
  <w:style w:type="character" w:customStyle="1" w:styleId="WW8Num56z0">
    <w:name w:val="WW8Num56z0"/>
    <w:rsid w:val="008B2362"/>
    <w:rPr>
      <w:rFonts w:ascii="Symbol" w:hAnsi="Symbol" w:hint="default"/>
    </w:rPr>
  </w:style>
  <w:style w:type="character" w:customStyle="1" w:styleId="WW8Num56z1">
    <w:name w:val="WW8Num56z1"/>
    <w:rsid w:val="008B2362"/>
    <w:rPr>
      <w:rFonts w:ascii="Courier New" w:hAnsi="Courier New" w:cs="Courier New" w:hint="default"/>
    </w:rPr>
  </w:style>
  <w:style w:type="character" w:customStyle="1" w:styleId="WW8Num56z2">
    <w:name w:val="WW8Num56z2"/>
    <w:rsid w:val="008B2362"/>
    <w:rPr>
      <w:rFonts w:ascii="Wingdings" w:hAnsi="Wingdings" w:hint="default"/>
    </w:rPr>
  </w:style>
  <w:style w:type="character" w:customStyle="1" w:styleId="WW8Num57z0">
    <w:name w:val="WW8Num57z0"/>
    <w:rsid w:val="008B2362"/>
    <w:rPr>
      <w:rFonts w:ascii="Symbol" w:hAnsi="Symbol" w:hint="default"/>
    </w:rPr>
  </w:style>
  <w:style w:type="character" w:customStyle="1" w:styleId="WW8Num58z0">
    <w:name w:val="WW8Num58z0"/>
    <w:rsid w:val="008B2362"/>
    <w:rPr>
      <w:rFonts w:ascii="Symbol" w:hAnsi="Symbol" w:hint="default"/>
    </w:rPr>
  </w:style>
  <w:style w:type="character" w:customStyle="1" w:styleId="WW8Num58z1">
    <w:name w:val="WW8Num58z1"/>
    <w:rsid w:val="008B2362"/>
    <w:rPr>
      <w:rFonts w:ascii="Courier New" w:hAnsi="Courier New" w:cs="Courier New" w:hint="default"/>
    </w:rPr>
  </w:style>
  <w:style w:type="character" w:customStyle="1" w:styleId="WW8Num58z2">
    <w:name w:val="WW8Num58z2"/>
    <w:rsid w:val="008B2362"/>
    <w:rPr>
      <w:rFonts w:ascii="Wingdings" w:hAnsi="Wingdings" w:hint="default"/>
    </w:rPr>
  </w:style>
  <w:style w:type="character" w:customStyle="1" w:styleId="WW8Num59z0">
    <w:name w:val="WW8Num59z0"/>
    <w:rsid w:val="008B2362"/>
    <w:rPr>
      <w:rFonts w:ascii="Symbol" w:hAnsi="Symbol" w:hint="default"/>
    </w:rPr>
  </w:style>
  <w:style w:type="character" w:customStyle="1" w:styleId="WW8Num59z1">
    <w:name w:val="WW8Num59z1"/>
    <w:rsid w:val="008B2362"/>
    <w:rPr>
      <w:rFonts w:ascii="Courier New" w:hAnsi="Courier New" w:cs="Courier New" w:hint="default"/>
    </w:rPr>
  </w:style>
  <w:style w:type="character" w:customStyle="1" w:styleId="WW8Num59z2">
    <w:name w:val="WW8Num59z2"/>
    <w:rsid w:val="008B2362"/>
    <w:rPr>
      <w:rFonts w:ascii="Wingdings" w:hAnsi="Wingdings" w:hint="default"/>
    </w:rPr>
  </w:style>
  <w:style w:type="character" w:customStyle="1" w:styleId="WW8Num60z0">
    <w:name w:val="WW8Num60z0"/>
    <w:rsid w:val="008B2362"/>
    <w:rPr>
      <w:rFonts w:ascii="Symbol" w:hAnsi="Symbol" w:hint="default"/>
    </w:rPr>
  </w:style>
  <w:style w:type="character" w:customStyle="1" w:styleId="WW8Num60z1">
    <w:name w:val="WW8Num60z1"/>
    <w:rsid w:val="008B2362"/>
    <w:rPr>
      <w:rFonts w:ascii="Courier New" w:hAnsi="Courier New" w:cs="Courier New" w:hint="default"/>
    </w:rPr>
  </w:style>
  <w:style w:type="character" w:customStyle="1" w:styleId="WW8Num60z2">
    <w:name w:val="WW8Num60z2"/>
    <w:rsid w:val="008B2362"/>
    <w:rPr>
      <w:rFonts w:ascii="Wingdings" w:hAnsi="Wingdings" w:hint="default"/>
    </w:rPr>
  </w:style>
  <w:style w:type="character" w:customStyle="1" w:styleId="WW8Num61z0">
    <w:name w:val="WW8Num61z0"/>
    <w:rsid w:val="008B2362"/>
    <w:rPr>
      <w:rFonts w:ascii="Symbol" w:hAnsi="Symbol" w:hint="default"/>
    </w:rPr>
  </w:style>
  <w:style w:type="character" w:customStyle="1" w:styleId="WW8Num61z1">
    <w:name w:val="WW8Num61z1"/>
    <w:rsid w:val="008B2362"/>
    <w:rPr>
      <w:rFonts w:ascii="Courier New" w:hAnsi="Courier New" w:cs="Courier New" w:hint="default"/>
    </w:rPr>
  </w:style>
  <w:style w:type="character" w:customStyle="1" w:styleId="WW8Num61z2">
    <w:name w:val="WW8Num61z2"/>
    <w:rsid w:val="008B2362"/>
    <w:rPr>
      <w:rFonts w:ascii="Wingdings" w:hAnsi="Wingdings" w:hint="default"/>
    </w:rPr>
  </w:style>
  <w:style w:type="character" w:customStyle="1" w:styleId="WW8Num62z0">
    <w:name w:val="WW8Num62z0"/>
    <w:rsid w:val="008B2362"/>
    <w:rPr>
      <w:rFonts w:ascii="Wingdings" w:hAnsi="Wingdings" w:hint="default"/>
    </w:rPr>
  </w:style>
  <w:style w:type="character" w:customStyle="1" w:styleId="WW8Num62z1">
    <w:name w:val="WW8Num62z1"/>
    <w:rsid w:val="008B2362"/>
    <w:rPr>
      <w:rFonts w:ascii="Symbol" w:hAnsi="Symbol" w:hint="default"/>
    </w:rPr>
  </w:style>
  <w:style w:type="character" w:customStyle="1" w:styleId="WW8Num62z4">
    <w:name w:val="WW8Num62z4"/>
    <w:rsid w:val="008B2362"/>
    <w:rPr>
      <w:rFonts w:ascii="Courier New" w:hAnsi="Courier New" w:cs="Courier New" w:hint="default"/>
    </w:rPr>
  </w:style>
  <w:style w:type="character" w:customStyle="1" w:styleId="WW8Num63z0">
    <w:name w:val="WW8Num63z0"/>
    <w:rsid w:val="008B2362"/>
    <w:rPr>
      <w:rFonts w:ascii="Symbol" w:hAnsi="Symbol" w:hint="default"/>
    </w:rPr>
  </w:style>
  <w:style w:type="character" w:customStyle="1" w:styleId="WW8Num63z1">
    <w:name w:val="WW8Num63z1"/>
    <w:rsid w:val="008B2362"/>
    <w:rPr>
      <w:rFonts w:ascii="Courier New" w:hAnsi="Courier New" w:cs="Courier New" w:hint="default"/>
    </w:rPr>
  </w:style>
  <w:style w:type="character" w:customStyle="1" w:styleId="WW8Num63z2">
    <w:name w:val="WW8Num63z2"/>
    <w:rsid w:val="008B2362"/>
    <w:rPr>
      <w:rFonts w:ascii="Wingdings" w:hAnsi="Wingdings" w:hint="default"/>
    </w:rPr>
  </w:style>
  <w:style w:type="character" w:customStyle="1" w:styleId="WW8Num64z0">
    <w:name w:val="WW8Num64z0"/>
    <w:rsid w:val="008B2362"/>
    <w:rPr>
      <w:rFonts w:ascii="Symbol" w:hAnsi="Symbol" w:hint="default"/>
      <w:b/>
      <w:bCs w:val="0"/>
    </w:rPr>
  </w:style>
  <w:style w:type="character" w:customStyle="1" w:styleId="WW8Num65z0">
    <w:name w:val="WW8Num65z0"/>
    <w:rsid w:val="008B2362"/>
    <w:rPr>
      <w:rFonts w:ascii="Symbol" w:hAnsi="Symbol" w:hint="default"/>
    </w:rPr>
  </w:style>
  <w:style w:type="character" w:customStyle="1" w:styleId="WW8Num65z1">
    <w:name w:val="WW8Num65z1"/>
    <w:rsid w:val="008B2362"/>
    <w:rPr>
      <w:rFonts w:ascii="Courier New" w:hAnsi="Courier New" w:cs="Courier New" w:hint="default"/>
    </w:rPr>
  </w:style>
  <w:style w:type="character" w:customStyle="1" w:styleId="WW8Num65z2">
    <w:name w:val="WW8Num65z2"/>
    <w:rsid w:val="008B2362"/>
    <w:rPr>
      <w:rFonts w:ascii="Wingdings" w:hAnsi="Wingdings" w:hint="default"/>
    </w:rPr>
  </w:style>
  <w:style w:type="character" w:customStyle="1" w:styleId="WW8Num66z0">
    <w:name w:val="WW8Num66z0"/>
    <w:rsid w:val="008B2362"/>
    <w:rPr>
      <w:rFonts w:ascii="Symbol" w:hAnsi="Symbol" w:hint="default"/>
    </w:rPr>
  </w:style>
  <w:style w:type="character" w:customStyle="1" w:styleId="WW8Num66z1">
    <w:name w:val="WW8Num66z1"/>
    <w:rsid w:val="008B2362"/>
    <w:rPr>
      <w:rFonts w:ascii="Courier New" w:hAnsi="Courier New" w:cs="Courier New" w:hint="default"/>
    </w:rPr>
  </w:style>
  <w:style w:type="character" w:customStyle="1" w:styleId="WW8Num66z2">
    <w:name w:val="WW8Num66z2"/>
    <w:rsid w:val="008B2362"/>
    <w:rPr>
      <w:rFonts w:ascii="Wingdings" w:hAnsi="Wingdings" w:hint="default"/>
    </w:rPr>
  </w:style>
  <w:style w:type="character" w:customStyle="1" w:styleId="WW8Num67z0">
    <w:name w:val="WW8Num67z0"/>
    <w:rsid w:val="008B2362"/>
    <w:rPr>
      <w:rFonts w:ascii="Symbol" w:hAnsi="Symbol" w:hint="default"/>
    </w:rPr>
  </w:style>
  <w:style w:type="character" w:customStyle="1" w:styleId="WW8Num68z0">
    <w:name w:val="WW8Num68z0"/>
    <w:rsid w:val="008B2362"/>
    <w:rPr>
      <w:rFonts w:ascii="Symbol" w:hAnsi="Symbol" w:hint="default"/>
    </w:rPr>
  </w:style>
  <w:style w:type="character" w:customStyle="1" w:styleId="WW8Num68z1">
    <w:name w:val="WW8Num68z1"/>
    <w:rsid w:val="008B2362"/>
    <w:rPr>
      <w:rFonts w:ascii="Courier New" w:hAnsi="Courier New" w:cs="Courier New" w:hint="default"/>
    </w:rPr>
  </w:style>
  <w:style w:type="character" w:customStyle="1" w:styleId="WW8Num68z2">
    <w:name w:val="WW8Num68z2"/>
    <w:rsid w:val="008B2362"/>
    <w:rPr>
      <w:rFonts w:ascii="Wingdings" w:hAnsi="Wingdings" w:hint="default"/>
    </w:rPr>
  </w:style>
  <w:style w:type="character" w:customStyle="1" w:styleId="WW8Num69z0">
    <w:name w:val="WW8Num69z0"/>
    <w:rsid w:val="008B2362"/>
    <w:rPr>
      <w:rFonts w:ascii="Symbol" w:hAnsi="Symbol" w:hint="default"/>
    </w:rPr>
  </w:style>
  <w:style w:type="character" w:customStyle="1" w:styleId="WW8Num69z1">
    <w:name w:val="WW8Num69z1"/>
    <w:rsid w:val="008B2362"/>
    <w:rPr>
      <w:rFonts w:ascii="Courier New" w:hAnsi="Courier New" w:cs="Courier New" w:hint="default"/>
    </w:rPr>
  </w:style>
  <w:style w:type="character" w:customStyle="1" w:styleId="WW8Num69z2">
    <w:name w:val="WW8Num69z2"/>
    <w:rsid w:val="008B2362"/>
    <w:rPr>
      <w:rFonts w:ascii="Wingdings" w:hAnsi="Wingdings" w:hint="default"/>
    </w:rPr>
  </w:style>
  <w:style w:type="character" w:customStyle="1" w:styleId="WW8Num70z0">
    <w:name w:val="WW8Num70z0"/>
    <w:rsid w:val="008B2362"/>
    <w:rPr>
      <w:rFonts w:ascii="Symbol" w:hAnsi="Symbol" w:hint="default"/>
    </w:rPr>
  </w:style>
  <w:style w:type="character" w:customStyle="1" w:styleId="WW8Num70z1">
    <w:name w:val="WW8Num70z1"/>
    <w:rsid w:val="008B2362"/>
    <w:rPr>
      <w:rFonts w:ascii="Courier New" w:hAnsi="Courier New" w:cs="Courier New" w:hint="default"/>
    </w:rPr>
  </w:style>
  <w:style w:type="character" w:customStyle="1" w:styleId="WW8Num70z2">
    <w:name w:val="WW8Num70z2"/>
    <w:rsid w:val="008B2362"/>
    <w:rPr>
      <w:rFonts w:ascii="Wingdings" w:hAnsi="Wingdings" w:hint="default"/>
    </w:rPr>
  </w:style>
  <w:style w:type="character" w:customStyle="1" w:styleId="WW8Num71z0">
    <w:name w:val="WW8Num71z0"/>
    <w:rsid w:val="008B2362"/>
    <w:rPr>
      <w:rFonts w:ascii="Symbol" w:hAnsi="Symbol" w:hint="default"/>
    </w:rPr>
  </w:style>
  <w:style w:type="character" w:customStyle="1" w:styleId="WW8Num71z1">
    <w:name w:val="WW8Num71z1"/>
    <w:rsid w:val="008B2362"/>
    <w:rPr>
      <w:rFonts w:ascii="Courier New" w:hAnsi="Courier New" w:cs="Courier New" w:hint="default"/>
    </w:rPr>
  </w:style>
  <w:style w:type="character" w:customStyle="1" w:styleId="WW8Num71z2">
    <w:name w:val="WW8Num71z2"/>
    <w:rsid w:val="008B2362"/>
    <w:rPr>
      <w:rFonts w:ascii="Wingdings" w:hAnsi="Wingdings" w:hint="default"/>
    </w:rPr>
  </w:style>
  <w:style w:type="character" w:customStyle="1" w:styleId="WW8Num72z0">
    <w:name w:val="WW8Num72z0"/>
    <w:rsid w:val="008B2362"/>
    <w:rPr>
      <w:rFonts w:ascii="Symbol" w:hAnsi="Symbol" w:hint="default"/>
    </w:rPr>
  </w:style>
  <w:style w:type="character" w:customStyle="1" w:styleId="WW8Num72z1">
    <w:name w:val="WW8Num72z1"/>
    <w:rsid w:val="008B2362"/>
    <w:rPr>
      <w:rFonts w:ascii="Courier New" w:hAnsi="Courier New" w:cs="Courier New" w:hint="default"/>
    </w:rPr>
  </w:style>
  <w:style w:type="character" w:customStyle="1" w:styleId="WW8Num72z2">
    <w:name w:val="WW8Num72z2"/>
    <w:rsid w:val="008B2362"/>
    <w:rPr>
      <w:rFonts w:ascii="Wingdings" w:hAnsi="Wingdings" w:hint="default"/>
    </w:rPr>
  </w:style>
  <w:style w:type="character" w:customStyle="1" w:styleId="WW8Num73z0">
    <w:name w:val="WW8Num73z0"/>
    <w:rsid w:val="008B2362"/>
    <w:rPr>
      <w:rFonts w:ascii="Symbol" w:hAnsi="Symbol" w:hint="default"/>
    </w:rPr>
  </w:style>
  <w:style w:type="character" w:customStyle="1" w:styleId="WW8Num73z1">
    <w:name w:val="WW8Num73z1"/>
    <w:rsid w:val="008B2362"/>
    <w:rPr>
      <w:rFonts w:ascii="Courier New" w:hAnsi="Courier New" w:cs="Courier New" w:hint="default"/>
    </w:rPr>
  </w:style>
  <w:style w:type="character" w:customStyle="1" w:styleId="WW8Num73z2">
    <w:name w:val="WW8Num73z2"/>
    <w:rsid w:val="008B2362"/>
    <w:rPr>
      <w:rFonts w:ascii="Wingdings" w:hAnsi="Wingdings" w:hint="default"/>
    </w:rPr>
  </w:style>
  <w:style w:type="character" w:customStyle="1" w:styleId="WW8Num74z0">
    <w:name w:val="WW8Num74z0"/>
    <w:rsid w:val="008B2362"/>
    <w:rPr>
      <w:rFonts w:ascii="Symbol" w:hAnsi="Symbol" w:hint="default"/>
    </w:rPr>
  </w:style>
  <w:style w:type="character" w:customStyle="1" w:styleId="WW8Num75z0">
    <w:name w:val="WW8Num75z0"/>
    <w:rsid w:val="008B2362"/>
    <w:rPr>
      <w:rFonts w:ascii="Symbol" w:hAnsi="Symbol" w:hint="default"/>
    </w:rPr>
  </w:style>
  <w:style w:type="character" w:customStyle="1" w:styleId="WW8Num75z1">
    <w:name w:val="WW8Num75z1"/>
    <w:rsid w:val="008B2362"/>
    <w:rPr>
      <w:rFonts w:ascii="Courier New" w:hAnsi="Courier New" w:cs="Courier New" w:hint="default"/>
    </w:rPr>
  </w:style>
  <w:style w:type="character" w:customStyle="1" w:styleId="WW8Num75z2">
    <w:name w:val="WW8Num75z2"/>
    <w:rsid w:val="008B2362"/>
    <w:rPr>
      <w:rFonts w:ascii="Wingdings" w:hAnsi="Wingdings" w:hint="default"/>
    </w:rPr>
  </w:style>
  <w:style w:type="character" w:customStyle="1" w:styleId="WW8Num76z0">
    <w:name w:val="WW8Num76z0"/>
    <w:rsid w:val="008B2362"/>
    <w:rPr>
      <w:rFonts w:ascii="Symbol" w:hAnsi="Symbol" w:hint="default"/>
      <w:b/>
      <w:bCs w:val="0"/>
    </w:rPr>
  </w:style>
  <w:style w:type="character" w:customStyle="1" w:styleId="WW8Num76z1">
    <w:name w:val="WW8Num76z1"/>
    <w:rsid w:val="008B2362"/>
    <w:rPr>
      <w:b/>
      <w:bCs w:val="0"/>
    </w:rPr>
  </w:style>
  <w:style w:type="character" w:customStyle="1" w:styleId="WW8Num77z0">
    <w:name w:val="WW8Num77z0"/>
    <w:rsid w:val="008B2362"/>
    <w:rPr>
      <w:rFonts w:ascii="Symbol" w:hAnsi="Symbol" w:hint="default"/>
    </w:rPr>
  </w:style>
  <w:style w:type="character" w:customStyle="1" w:styleId="WW8Num77z1">
    <w:name w:val="WW8Num77z1"/>
    <w:rsid w:val="008B2362"/>
    <w:rPr>
      <w:rFonts w:ascii="Courier New" w:hAnsi="Courier New" w:cs="Courier New" w:hint="default"/>
    </w:rPr>
  </w:style>
  <w:style w:type="character" w:customStyle="1" w:styleId="WW8Num77z2">
    <w:name w:val="WW8Num77z2"/>
    <w:rsid w:val="008B2362"/>
    <w:rPr>
      <w:rFonts w:ascii="Wingdings" w:hAnsi="Wingdings" w:hint="default"/>
    </w:rPr>
  </w:style>
  <w:style w:type="character" w:customStyle="1" w:styleId="WW8Num78z0">
    <w:name w:val="WW8Num78z0"/>
    <w:rsid w:val="008B2362"/>
    <w:rPr>
      <w:rFonts w:ascii="Symbol" w:hAnsi="Symbol" w:hint="default"/>
    </w:rPr>
  </w:style>
  <w:style w:type="character" w:customStyle="1" w:styleId="WW8Num78z1">
    <w:name w:val="WW8Num78z1"/>
    <w:rsid w:val="008B2362"/>
    <w:rPr>
      <w:rFonts w:ascii="Courier New" w:hAnsi="Courier New" w:cs="Courier New" w:hint="default"/>
    </w:rPr>
  </w:style>
  <w:style w:type="character" w:customStyle="1" w:styleId="WW8Num78z2">
    <w:name w:val="WW8Num78z2"/>
    <w:rsid w:val="008B2362"/>
    <w:rPr>
      <w:rFonts w:ascii="Wingdings" w:hAnsi="Wingdings" w:hint="default"/>
    </w:rPr>
  </w:style>
  <w:style w:type="character" w:customStyle="1" w:styleId="WW8Num79z0">
    <w:name w:val="WW8Num79z0"/>
    <w:rsid w:val="008B2362"/>
    <w:rPr>
      <w:rFonts w:ascii="Symbol" w:hAnsi="Symbol" w:hint="default"/>
    </w:rPr>
  </w:style>
  <w:style w:type="character" w:customStyle="1" w:styleId="WW8Num79z1">
    <w:name w:val="WW8Num79z1"/>
    <w:rsid w:val="008B2362"/>
    <w:rPr>
      <w:rFonts w:ascii="Courier New" w:hAnsi="Courier New" w:cs="Courier New" w:hint="default"/>
    </w:rPr>
  </w:style>
  <w:style w:type="character" w:customStyle="1" w:styleId="WW8Num79z2">
    <w:name w:val="WW8Num79z2"/>
    <w:rsid w:val="008B2362"/>
    <w:rPr>
      <w:rFonts w:ascii="Wingdings" w:hAnsi="Wingdings" w:hint="default"/>
    </w:rPr>
  </w:style>
  <w:style w:type="character" w:customStyle="1" w:styleId="WW8Num80z0">
    <w:name w:val="WW8Num80z0"/>
    <w:rsid w:val="008B2362"/>
    <w:rPr>
      <w:rFonts w:ascii="Symbol" w:hAnsi="Symbol" w:hint="default"/>
    </w:rPr>
  </w:style>
  <w:style w:type="character" w:customStyle="1" w:styleId="WW8Num80z1">
    <w:name w:val="WW8Num80z1"/>
    <w:rsid w:val="008B2362"/>
    <w:rPr>
      <w:rFonts w:ascii="Courier New" w:hAnsi="Courier New" w:cs="Courier New" w:hint="default"/>
    </w:rPr>
  </w:style>
  <w:style w:type="character" w:customStyle="1" w:styleId="WW8Num80z2">
    <w:name w:val="WW8Num80z2"/>
    <w:rsid w:val="008B2362"/>
    <w:rPr>
      <w:rFonts w:ascii="Wingdings" w:hAnsi="Wingdings" w:hint="default"/>
    </w:rPr>
  </w:style>
  <w:style w:type="character" w:customStyle="1" w:styleId="WW8Num81z0">
    <w:name w:val="WW8Num81z0"/>
    <w:rsid w:val="008B2362"/>
    <w:rPr>
      <w:rFonts w:ascii="Symbol" w:hAnsi="Symbol" w:hint="default"/>
    </w:rPr>
  </w:style>
  <w:style w:type="character" w:customStyle="1" w:styleId="WW8Num81z1">
    <w:name w:val="WW8Num81z1"/>
    <w:rsid w:val="008B2362"/>
    <w:rPr>
      <w:rFonts w:ascii="Courier New" w:hAnsi="Courier New" w:cs="Courier New" w:hint="default"/>
    </w:rPr>
  </w:style>
  <w:style w:type="character" w:customStyle="1" w:styleId="WW8Num81z2">
    <w:name w:val="WW8Num81z2"/>
    <w:rsid w:val="008B2362"/>
    <w:rPr>
      <w:rFonts w:ascii="Wingdings" w:hAnsi="Wingdings" w:hint="default"/>
    </w:rPr>
  </w:style>
  <w:style w:type="character" w:customStyle="1" w:styleId="WW8Num82z0">
    <w:name w:val="WW8Num82z0"/>
    <w:rsid w:val="008B2362"/>
    <w:rPr>
      <w:rFonts w:ascii="Symbol" w:hAnsi="Symbol" w:hint="default"/>
    </w:rPr>
  </w:style>
  <w:style w:type="character" w:customStyle="1" w:styleId="WW8Num82z1">
    <w:name w:val="WW8Num82z1"/>
    <w:rsid w:val="008B2362"/>
    <w:rPr>
      <w:rFonts w:ascii="Courier New" w:hAnsi="Courier New" w:cs="Courier New" w:hint="default"/>
    </w:rPr>
  </w:style>
  <w:style w:type="character" w:customStyle="1" w:styleId="WW8Num82z2">
    <w:name w:val="WW8Num82z2"/>
    <w:rsid w:val="008B2362"/>
    <w:rPr>
      <w:rFonts w:ascii="Wingdings" w:hAnsi="Wingdings" w:hint="default"/>
    </w:rPr>
  </w:style>
  <w:style w:type="character" w:customStyle="1" w:styleId="WW8Num83z0">
    <w:name w:val="WW8Num83z0"/>
    <w:rsid w:val="008B2362"/>
    <w:rPr>
      <w:rFonts w:ascii="Symbol" w:hAnsi="Symbol" w:hint="default"/>
    </w:rPr>
  </w:style>
  <w:style w:type="character" w:customStyle="1" w:styleId="WW8Num84z0">
    <w:name w:val="WW8Num84z0"/>
    <w:rsid w:val="008B2362"/>
    <w:rPr>
      <w:rFonts w:ascii="Symbol" w:hAnsi="Symbol" w:hint="default"/>
    </w:rPr>
  </w:style>
  <w:style w:type="character" w:customStyle="1" w:styleId="WW8Num84z1">
    <w:name w:val="WW8Num84z1"/>
    <w:rsid w:val="008B2362"/>
    <w:rPr>
      <w:rFonts w:ascii="Courier New" w:hAnsi="Courier New" w:cs="Courier New" w:hint="default"/>
    </w:rPr>
  </w:style>
  <w:style w:type="character" w:customStyle="1" w:styleId="WW8Num84z2">
    <w:name w:val="WW8Num84z2"/>
    <w:rsid w:val="008B2362"/>
    <w:rPr>
      <w:rFonts w:ascii="Wingdings" w:hAnsi="Wingdings" w:hint="default"/>
    </w:rPr>
  </w:style>
  <w:style w:type="character" w:customStyle="1" w:styleId="WW8Num85z0">
    <w:name w:val="WW8Num85z0"/>
    <w:rsid w:val="008B2362"/>
    <w:rPr>
      <w:rFonts w:ascii="Symbol" w:hAnsi="Symbol" w:hint="default"/>
    </w:rPr>
  </w:style>
  <w:style w:type="character" w:customStyle="1" w:styleId="WW8Num85z1">
    <w:name w:val="WW8Num85z1"/>
    <w:rsid w:val="008B2362"/>
    <w:rPr>
      <w:rFonts w:ascii="Courier New" w:hAnsi="Courier New" w:cs="Courier New" w:hint="default"/>
    </w:rPr>
  </w:style>
  <w:style w:type="character" w:customStyle="1" w:styleId="WW8Num85z2">
    <w:name w:val="WW8Num85z2"/>
    <w:rsid w:val="008B2362"/>
    <w:rPr>
      <w:rFonts w:ascii="Wingdings" w:hAnsi="Wingdings" w:hint="default"/>
    </w:rPr>
  </w:style>
  <w:style w:type="character" w:customStyle="1" w:styleId="WW8Num86z0">
    <w:name w:val="WW8Num86z0"/>
    <w:rsid w:val="008B2362"/>
    <w:rPr>
      <w:rFonts w:ascii="Symbol" w:hAnsi="Symbol" w:hint="default"/>
    </w:rPr>
  </w:style>
  <w:style w:type="character" w:customStyle="1" w:styleId="WW8Num87z0">
    <w:name w:val="WW8Num87z0"/>
    <w:rsid w:val="008B2362"/>
    <w:rPr>
      <w:rFonts w:ascii="Symbol" w:hAnsi="Symbol" w:hint="default"/>
    </w:rPr>
  </w:style>
  <w:style w:type="character" w:customStyle="1" w:styleId="WW8Num88z0">
    <w:name w:val="WW8Num88z0"/>
    <w:rsid w:val="008B2362"/>
    <w:rPr>
      <w:rFonts w:ascii="Times New Roman" w:eastAsia="Times New Roman" w:hAnsi="Times New Roman" w:cs="Times New Roman" w:hint="default"/>
    </w:rPr>
  </w:style>
  <w:style w:type="character" w:customStyle="1" w:styleId="WW8Num88z1">
    <w:name w:val="WW8Num88z1"/>
    <w:rsid w:val="008B2362"/>
    <w:rPr>
      <w:rFonts w:ascii="Symbol" w:hAnsi="Symbol" w:hint="default"/>
    </w:rPr>
  </w:style>
  <w:style w:type="character" w:customStyle="1" w:styleId="WW8Num88z2">
    <w:name w:val="WW8Num88z2"/>
    <w:rsid w:val="008B2362"/>
    <w:rPr>
      <w:rFonts w:ascii="Wingdings" w:hAnsi="Wingdings" w:hint="default"/>
    </w:rPr>
  </w:style>
  <w:style w:type="character" w:customStyle="1" w:styleId="WW8Num88z4">
    <w:name w:val="WW8Num88z4"/>
    <w:rsid w:val="008B2362"/>
    <w:rPr>
      <w:rFonts w:ascii="Courier New" w:hAnsi="Courier New" w:cs="Courier New" w:hint="default"/>
    </w:rPr>
  </w:style>
  <w:style w:type="character" w:customStyle="1" w:styleId="WW8Num89z0">
    <w:name w:val="WW8Num89z0"/>
    <w:rsid w:val="008B2362"/>
    <w:rPr>
      <w:rFonts w:ascii="Symbol" w:hAnsi="Symbol" w:hint="default"/>
    </w:rPr>
  </w:style>
  <w:style w:type="character" w:customStyle="1" w:styleId="WW8Num89z1">
    <w:name w:val="WW8Num89z1"/>
    <w:rsid w:val="008B2362"/>
    <w:rPr>
      <w:rFonts w:ascii="Courier New" w:hAnsi="Courier New" w:cs="Courier New" w:hint="default"/>
    </w:rPr>
  </w:style>
  <w:style w:type="character" w:customStyle="1" w:styleId="WW8Num89z2">
    <w:name w:val="WW8Num89z2"/>
    <w:rsid w:val="008B2362"/>
    <w:rPr>
      <w:rFonts w:ascii="Wingdings" w:hAnsi="Wingdings" w:hint="default"/>
    </w:rPr>
  </w:style>
  <w:style w:type="character" w:customStyle="1" w:styleId="WW8Num90z0">
    <w:name w:val="WW8Num90z0"/>
    <w:rsid w:val="008B2362"/>
    <w:rPr>
      <w:rFonts w:ascii="Symbol" w:hAnsi="Symbol" w:hint="default"/>
    </w:rPr>
  </w:style>
  <w:style w:type="character" w:customStyle="1" w:styleId="WW8Num90z1">
    <w:name w:val="WW8Num90z1"/>
    <w:rsid w:val="008B2362"/>
    <w:rPr>
      <w:rFonts w:ascii="Courier New" w:hAnsi="Courier New" w:cs="Courier New" w:hint="default"/>
    </w:rPr>
  </w:style>
  <w:style w:type="character" w:customStyle="1" w:styleId="WW8Num90z2">
    <w:name w:val="WW8Num90z2"/>
    <w:rsid w:val="008B2362"/>
    <w:rPr>
      <w:rFonts w:ascii="Wingdings" w:hAnsi="Wingdings" w:hint="default"/>
    </w:rPr>
  </w:style>
  <w:style w:type="character" w:customStyle="1" w:styleId="WW8Num91z0">
    <w:name w:val="WW8Num91z0"/>
    <w:rsid w:val="008B2362"/>
    <w:rPr>
      <w:rFonts w:ascii="Symbol" w:hAnsi="Symbol" w:hint="default"/>
      <w:b/>
      <w:bCs w:val="0"/>
    </w:rPr>
  </w:style>
  <w:style w:type="character" w:customStyle="1" w:styleId="WW8Num92z0">
    <w:name w:val="WW8Num92z0"/>
    <w:rsid w:val="008B2362"/>
    <w:rPr>
      <w:rFonts w:ascii="Wingdings" w:hAnsi="Wingdings" w:hint="default"/>
    </w:rPr>
  </w:style>
  <w:style w:type="character" w:customStyle="1" w:styleId="WW8Num92z1">
    <w:name w:val="WW8Num92z1"/>
    <w:rsid w:val="008B2362"/>
    <w:rPr>
      <w:rFonts w:ascii="Courier New" w:hAnsi="Courier New" w:cs="Courier New" w:hint="default"/>
    </w:rPr>
  </w:style>
  <w:style w:type="character" w:customStyle="1" w:styleId="WW8Num92z3">
    <w:name w:val="WW8Num92z3"/>
    <w:rsid w:val="008B2362"/>
    <w:rPr>
      <w:rFonts w:ascii="Symbol" w:hAnsi="Symbol" w:hint="default"/>
    </w:rPr>
  </w:style>
  <w:style w:type="character" w:customStyle="1" w:styleId="WW8Num93z0">
    <w:name w:val="WW8Num93z0"/>
    <w:rsid w:val="008B2362"/>
    <w:rPr>
      <w:rFonts w:ascii="Symbol" w:hAnsi="Symbol" w:hint="default"/>
    </w:rPr>
  </w:style>
  <w:style w:type="character" w:customStyle="1" w:styleId="WW8Num93z1">
    <w:name w:val="WW8Num93z1"/>
    <w:rsid w:val="008B2362"/>
    <w:rPr>
      <w:rFonts w:ascii="Courier New" w:hAnsi="Courier New" w:cs="Courier New" w:hint="default"/>
    </w:rPr>
  </w:style>
  <w:style w:type="character" w:customStyle="1" w:styleId="WW8Num93z2">
    <w:name w:val="WW8Num93z2"/>
    <w:rsid w:val="008B2362"/>
    <w:rPr>
      <w:rFonts w:ascii="Wingdings" w:hAnsi="Wingdings" w:hint="default"/>
    </w:rPr>
  </w:style>
  <w:style w:type="character" w:customStyle="1" w:styleId="WW8Num94z0">
    <w:name w:val="WW8Num94z0"/>
    <w:rsid w:val="008B2362"/>
    <w:rPr>
      <w:rFonts w:ascii="Symbol" w:hAnsi="Symbol" w:hint="default"/>
    </w:rPr>
  </w:style>
  <w:style w:type="character" w:customStyle="1" w:styleId="WW8Num94z1">
    <w:name w:val="WW8Num94z1"/>
    <w:rsid w:val="008B2362"/>
    <w:rPr>
      <w:rFonts w:ascii="Courier New" w:hAnsi="Courier New" w:cs="Courier New" w:hint="default"/>
    </w:rPr>
  </w:style>
  <w:style w:type="character" w:customStyle="1" w:styleId="WW8Num94z2">
    <w:name w:val="WW8Num94z2"/>
    <w:rsid w:val="008B2362"/>
    <w:rPr>
      <w:rFonts w:ascii="Wingdings" w:hAnsi="Wingdings" w:hint="default"/>
    </w:rPr>
  </w:style>
  <w:style w:type="character" w:customStyle="1" w:styleId="WW8Num95z0">
    <w:name w:val="WW8Num95z0"/>
    <w:rsid w:val="008B2362"/>
    <w:rPr>
      <w:rFonts w:ascii="Symbol" w:hAnsi="Symbol" w:hint="default"/>
    </w:rPr>
  </w:style>
  <w:style w:type="character" w:customStyle="1" w:styleId="WW8Num95z1">
    <w:name w:val="WW8Num95z1"/>
    <w:rsid w:val="008B2362"/>
    <w:rPr>
      <w:rFonts w:ascii="Courier New" w:hAnsi="Courier New" w:cs="Courier New" w:hint="default"/>
    </w:rPr>
  </w:style>
  <w:style w:type="character" w:customStyle="1" w:styleId="WW8Num95z2">
    <w:name w:val="WW8Num95z2"/>
    <w:rsid w:val="008B2362"/>
    <w:rPr>
      <w:rFonts w:ascii="Wingdings" w:hAnsi="Wingdings" w:hint="default"/>
    </w:rPr>
  </w:style>
  <w:style w:type="character" w:customStyle="1" w:styleId="WW8Num96z0">
    <w:name w:val="WW8Num96z0"/>
    <w:rsid w:val="008B2362"/>
    <w:rPr>
      <w:rFonts w:ascii="Symbol" w:hAnsi="Symbol" w:hint="default"/>
    </w:rPr>
  </w:style>
  <w:style w:type="character" w:customStyle="1" w:styleId="WW8Num96z1">
    <w:name w:val="WW8Num96z1"/>
    <w:rsid w:val="008B2362"/>
    <w:rPr>
      <w:rFonts w:ascii="Courier New" w:hAnsi="Courier New" w:cs="Courier New" w:hint="default"/>
    </w:rPr>
  </w:style>
  <w:style w:type="character" w:customStyle="1" w:styleId="WW8Num96z2">
    <w:name w:val="WW8Num96z2"/>
    <w:rsid w:val="008B2362"/>
    <w:rPr>
      <w:rFonts w:ascii="Wingdings" w:hAnsi="Wingdings" w:hint="default"/>
    </w:rPr>
  </w:style>
  <w:style w:type="character" w:customStyle="1" w:styleId="WW8Num97z0">
    <w:name w:val="WW8Num97z0"/>
    <w:rsid w:val="008B2362"/>
    <w:rPr>
      <w:rFonts w:ascii="Symbol" w:hAnsi="Symbol" w:hint="default"/>
    </w:rPr>
  </w:style>
  <w:style w:type="character" w:customStyle="1" w:styleId="WW8Num98z0">
    <w:name w:val="WW8Num98z0"/>
    <w:rsid w:val="008B2362"/>
    <w:rPr>
      <w:rFonts w:ascii="Symbol" w:hAnsi="Symbol" w:hint="default"/>
    </w:rPr>
  </w:style>
  <w:style w:type="character" w:customStyle="1" w:styleId="WW8Num99z0">
    <w:name w:val="WW8Num99z0"/>
    <w:rsid w:val="008B2362"/>
    <w:rPr>
      <w:rFonts w:ascii="Symbol" w:hAnsi="Symbol" w:hint="default"/>
    </w:rPr>
  </w:style>
  <w:style w:type="character" w:customStyle="1" w:styleId="WW8Num99z1">
    <w:name w:val="WW8Num99z1"/>
    <w:rsid w:val="008B2362"/>
    <w:rPr>
      <w:rFonts w:ascii="Courier New" w:hAnsi="Courier New" w:cs="Courier New" w:hint="default"/>
    </w:rPr>
  </w:style>
  <w:style w:type="character" w:customStyle="1" w:styleId="WW8Num99z2">
    <w:name w:val="WW8Num99z2"/>
    <w:rsid w:val="008B2362"/>
    <w:rPr>
      <w:rFonts w:ascii="Wingdings" w:hAnsi="Wingdings" w:hint="default"/>
    </w:rPr>
  </w:style>
  <w:style w:type="character" w:customStyle="1" w:styleId="WW8Num100z0">
    <w:name w:val="WW8Num100z0"/>
    <w:rsid w:val="008B2362"/>
    <w:rPr>
      <w:rFonts w:ascii="Symbol" w:hAnsi="Symbol" w:hint="default"/>
    </w:rPr>
  </w:style>
  <w:style w:type="character" w:customStyle="1" w:styleId="WW8Num100z1">
    <w:name w:val="WW8Num100z1"/>
    <w:rsid w:val="008B2362"/>
    <w:rPr>
      <w:rFonts w:ascii="Courier New" w:hAnsi="Courier New" w:cs="Courier New" w:hint="default"/>
    </w:rPr>
  </w:style>
  <w:style w:type="character" w:customStyle="1" w:styleId="WW8Num100z2">
    <w:name w:val="WW8Num100z2"/>
    <w:rsid w:val="008B2362"/>
    <w:rPr>
      <w:rFonts w:ascii="Wingdings" w:hAnsi="Wingdings" w:hint="default"/>
    </w:rPr>
  </w:style>
  <w:style w:type="character" w:customStyle="1" w:styleId="WW8Num101z0">
    <w:name w:val="WW8Num101z0"/>
    <w:rsid w:val="008B2362"/>
    <w:rPr>
      <w:rFonts w:ascii="Wingdings" w:hAnsi="Wingdings" w:hint="default"/>
    </w:rPr>
  </w:style>
  <w:style w:type="character" w:customStyle="1" w:styleId="WW8Num102z0">
    <w:name w:val="WW8Num102z0"/>
    <w:rsid w:val="008B2362"/>
    <w:rPr>
      <w:rFonts w:ascii="Symbol" w:hAnsi="Symbol" w:hint="default"/>
    </w:rPr>
  </w:style>
  <w:style w:type="character" w:customStyle="1" w:styleId="WW8Num103z0">
    <w:name w:val="WW8Num103z0"/>
    <w:rsid w:val="008B2362"/>
    <w:rPr>
      <w:rFonts w:ascii="Symbol" w:hAnsi="Symbol" w:hint="default"/>
    </w:rPr>
  </w:style>
  <w:style w:type="character" w:customStyle="1" w:styleId="WW8Num103z1">
    <w:name w:val="WW8Num103z1"/>
    <w:rsid w:val="008B2362"/>
    <w:rPr>
      <w:rFonts w:ascii="Courier New" w:hAnsi="Courier New" w:cs="Courier New" w:hint="default"/>
    </w:rPr>
  </w:style>
  <w:style w:type="character" w:customStyle="1" w:styleId="WW8Num103z2">
    <w:name w:val="WW8Num103z2"/>
    <w:rsid w:val="008B2362"/>
    <w:rPr>
      <w:rFonts w:ascii="Wingdings" w:hAnsi="Wingdings" w:hint="default"/>
    </w:rPr>
  </w:style>
  <w:style w:type="character" w:customStyle="1" w:styleId="WW8Num104z0">
    <w:name w:val="WW8Num104z0"/>
    <w:rsid w:val="008B2362"/>
    <w:rPr>
      <w:rFonts w:ascii="Symbol" w:hAnsi="Symbol" w:hint="default"/>
    </w:rPr>
  </w:style>
  <w:style w:type="character" w:customStyle="1" w:styleId="WW8Num105z0">
    <w:name w:val="WW8Num105z0"/>
    <w:rsid w:val="008B2362"/>
    <w:rPr>
      <w:rFonts w:ascii="Symbol" w:hAnsi="Symbol" w:hint="default"/>
    </w:rPr>
  </w:style>
  <w:style w:type="character" w:customStyle="1" w:styleId="WW8Num105z1">
    <w:name w:val="WW8Num105z1"/>
    <w:rsid w:val="008B2362"/>
    <w:rPr>
      <w:rFonts w:ascii="Courier New" w:hAnsi="Courier New" w:cs="Courier New" w:hint="default"/>
    </w:rPr>
  </w:style>
  <w:style w:type="character" w:customStyle="1" w:styleId="WW8Num105z2">
    <w:name w:val="WW8Num105z2"/>
    <w:rsid w:val="008B2362"/>
    <w:rPr>
      <w:rFonts w:ascii="Wingdings" w:hAnsi="Wingdings" w:hint="default"/>
    </w:rPr>
  </w:style>
  <w:style w:type="character" w:customStyle="1" w:styleId="WW8Num106z0">
    <w:name w:val="WW8Num106z0"/>
    <w:rsid w:val="008B2362"/>
    <w:rPr>
      <w:rFonts w:ascii="Symbol" w:hAnsi="Symbol" w:hint="default"/>
    </w:rPr>
  </w:style>
  <w:style w:type="character" w:customStyle="1" w:styleId="WW8Num106z1">
    <w:name w:val="WW8Num106z1"/>
    <w:rsid w:val="008B2362"/>
    <w:rPr>
      <w:rFonts w:ascii="Courier New" w:hAnsi="Courier New" w:cs="Courier New" w:hint="default"/>
    </w:rPr>
  </w:style>
  <w:style w:type="character" w:customStyle="1" w:styleId="WW8Num106z2">
    <w:name w:val="WW8Num106z2"/>
    <w:rsid w:val="008B2362"/>
    <w:rPr>
      <w:rFonts w:ascii="Wingdings" w:hAnsi="Wingdings" w:hint="default"/>
    </w:rPr>
  </w:style>
  <w:style w:type="character" w:customStyle="1" w:styleId="WW8Num107z0">
    <w:name w:val="WW8Num107z0"/>
    <w:rsid w:val="008B2362"/>
    <w:rPr>
      <w:rFonts w:ascii="Symbol" w:hAnsi="Symbol" w:hint="default"/>
    </w:rPr>
  </w:style>
  <w:style w:type="character" w:customStyle="1" w:styleId="WW8Num107z1">
    <w:name w:val="WW8Num107z1"/>
    <w:rsid w:val="008B2362"/>
    <w:rPr>
      <w:rFonts w:ascii="Courier New" w:hAnsi="Courier New" w:cs="Courier New" w:hint="default"/>
    </w:rPr>
  </w:style>
  <w:style w:type="character" w:customStyle="1" w:styleId="WW8Num107z2">
    <w:name w:val="WW8Num107z2"/>
    <w:rsid w:val="008B2362"/>
    <w:rPr>
      <w:rFonts w:ascii="Wingdings" w:hAnsi="Wingdings" w:hint="default"/>
    </w:rPr>
  </w:style>
  <w:style w:type="character" w:customStyle="1" w:styleId="WW8Num108z0">
    <w:name w:val="WW8Num108z0"/>
    <w:rsid w:val="008B2362"/>
    <w:rPr>
      <w:rFonts w:ascii="Symbol" w:hAnsi="Symbol" w:hint="default"/>
    </w:rPr>
  </w:style>
  <w:style w:type="character" w:customStyle="1" w:styleId="WW8Num109z0">
    <w:name w:val="WW8Num109z0"/>
    <w:rsid w:val="008B2362"/>
    <w:rPr>
      <w:rFonts w:ascii="Symbol" w:hAnsi="Symbol" w:hint="default"/>
    </w:rPr>
  </w:style>
  <w:style w:type="character" w:customStyle="1" w:styleId="WW8Num109z1">
    <w:name w:val="WW8Num109z1"/>
    <w:rsid w:val="008B2362"/>
    <w:rPr>
      <w:rFonts w:ascii="Courier New" w:hAnsi="Courier New" w:cs="Courier New" w:hint="default"/>
    </w:rPr>
  </w:style>
  <w:style w:type="character" w:customStyle="1" w:styleId="WW8Num109z2">
    <w:name w:val="WW8Num109z2"/>
    <w:rsid w:val="008B2362"/>
    <w:rPr>
      <w:rFonts w:ascii="Wingdings" w:hAnsi="Wingdings" w:hint="default"/>
    </w:rPr>
  </w:style>
  <w:style w:type="character" w:customStyle="1" w:styleId="WW8Num110z0">
    <w:name w:val="WW8Num110z0"/>
    <w:rsid w:val="008B2362"/>
    <w:rPr>
      <w:rFonts w:ascii="Symbol" w:hAnsi="Symbol" w:hint="default"/>
    </w:rPr>
  </w:style>
  <w:style w:type="character" w:customStyle="1" w:styleId="WW8Num110z1">
    <w:name w:val="WW8Num110z1"/>
    <w:rsid w:val="008B2362"/>
    <w:rPr>
      <w:rFonts w:ascii="Courier New" w:hAnsi="Courier New" w:cs="Courier New" w:hint="default"/>
    </w:rPr>
  </w:style>
  <w:style w:type="character" w:customStyle="1" w:styleId="WW8Num110z2">
    <w:name w:val="WW8Num110z2"/>
    <w:rsid w:val="008B2362"/>
    <w:rPr>
      <w:rFonts w:ascii="Wingdings" w:hAnsi="Wingdings" w:hint="default"/>
    </w:rPr>
  </w:style>
  <w:style w:type="character" w:customStyle="1" w:styleId="WW8Num111z0">
    <w:name w:val="WW8Num111z0"/>
    <w:rsid w:val="008B2362"/>
    <w:rPr>
      <w:rFonts w:ascii="Symbol" w:hAnsi="Symbol" w:hint="default"/>
    </w:rPr>
  </w:style>
  <w:style w:type="character" w:customStyle="1" w:styleId="WW8Num112z0">
    <w:name w:val="WW8Num112z0"/>
    <w:rsid w:val="008B2362"/>
    <w:rPr>
      <w:rFonts w:ascii="Symbol" w:hAnsi="Symbol" w:hint="default"/>
    </w:rPr>
  </w:style>
  <w:style w:type="character" w:customStyle="1" w:styleId="WW8Num113z0">
    <w:name w:val="WW8Num113z0"/>
    <w:rsid w:val="008B2362"/>
    <w:rPr>
      <w:rFonts w:ascii="Symbol" w:hAnsi="Symbol" w:hint="default"/>
    </w:rPr>
  </w:style>
  <w:style w:type="character" w:customStyle="1" w:styleId="WW8Num114z0">
    <w:name w:val="WW8Num114z0"/>
    <w:rsid w:val="008B2362"/>
    <w:rPr>
      <w:rFonts w:ascii="Symbol" w:hAnsi="Symbol" w:hint="default"/>
    </w:rPr>
  </w:style>
  <w:style w:type="character" w:customStyle="1" w:styleId="WW8Num114z1">
    <w:name w:val="WW8Num114z1"/>
    <w:rsid w:val="008B2362"/>
    <w:rPr>
      <w:rFonts w:ascii="Wingdings" w:hAnsi="Wingdings" w:cs="Times New Roman" w:hint="default"/>
    </w:rPr>
  </w:style>
  <w:style w:type="character" w:customStyle="1" w:styleId="WW8Num114z2">
    <w:name w:val="WW8Num114z2"/>
    <w:rsid w:val="008B2362"/>
    <w:rPr>
      <w:rFonts w:ascii="Wingdings" w:hAnsi="Wingdings" w:hint="default"/>
    </w:rPr>
  </w:style>
  <w:style w:type="character" w:customStyle="1" w:styleId="WW8Num114z4">
    <w:name w:val="WW8Num114z4"/>
    <w:rsid w:val="008B2362"/>
    <w:rPr>
      <w:rFonts w:ascii="Courier New" w:hAnsi="Courier New" w:cs="Courier New" w:hint="default"/>
    </w:rPr>
  </w:style>
  <w:style w:type="character" w:customStyle="1" w:styleId="WW8NumSt4z0">
    <w:name w:val="WW8NumSt4z0"/>
    <w:rsid w:val="008B2362"/>
    <w:rPr>
      <w:rFonts w:ascii="Symbol" w:hAnsi="Symbol" w:hint="default"/>
    </w:rPr>
  </w:style>
  <w:style w:type="character" w:customStyle="1" w:styleId="WW8NumSt4z1">
    <w:name w:val="WW8NumSt4z1"/>
    <w:rsid w:val="008B2362"/>
    <w:rPr>
      <w:rFonts w:ascii="Courier New" w:hAnsi="Courier New" w:cs="Courier New" w:hint="default"/>
    </w:rPr>
  </w:style>
  <w:style w:type="character" w:customStyle="1" w:styleId="WW8NumSt4z2">
    <w:name w:val="WW8NumSt4z2"/>
    <w:rsid w:val="008B2362"/>
    <w:rPr>
      <w:rFonts w:ascii="Wingdings" w:hAnsi="Wingdings" w:hint="default"/>
    </w:rPr>
  </w:style>
  <w:style w:type="character" w:customStyle="1" w:styleId="Bekezdsalapbettpusa1">
    <w:name w:val="Bekezdés alapbetűtípusa1"/>
    <w:rsid w:val="008B2362"/>
  </w:style>
  <w:style w:type="character" w:customStyle="1" w:styleId="Felsorolsjel">
    <w:name w:val="Felsorolásjel"/>
    <w:rsid w:val="008B2362"/>
    <w:rPr>
      <w:rFonts w:ascii="OpenSymbol" w:eastAsia="OpenSymbol" w:hAnsi="OpenSymbol" w:cs="OpenSymbol" w:hint="eastAsia"/>
    </w:rPr>
  </w:style>
  <w:style w:type="character" w:customStyle="1" w:styleId="Szmozsjelek">
    <w:name w:val="Számozásjelek"/>
    <w:rsid w:val="008B2362"/>
  </w:style>
  <w:style w:type="paragraph" w:styleId="Jegyzetszveg">
    <w:name w:val="annotation text"/>
    <w:basedOn w:val="Norml"/>
    <w:link w:val="JegyzetszvegChar"/>
    <w:uiPriority w:val="99"/>
    <w:semiHidden/>
    <w:unhideWhenUsed/>
    <w:rsid w:val="00431F3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31F39"/>
    <w:rPr>
      <w:rFonts w:ascii="Times New Roman" w:eastAsia="Times New Roman" w:hAnsi="Times New Roman"/>
      <w:b w:val="0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31F39"/>
    <w:rPr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31F39"/>
    <w:rPr>
      <w:rFonts w:ascii="Times New Roman" w:eastAsia="Times New Roman" w:hAnsi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rsid w:val="00570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3">
    <w:name w:val="Listaszerű bekezdés3"/>
    <w:basedOn w:val="Norml"/>
    <w:rsid w:val="0076014A"/>
    <w:pPr>
      <w:ind w:left="708"/>
    </w:pPr>
    <w:rPr>
      <w:rFonts w:eastAsia="Calibri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A96A-298C-4CBC-A1DF-F2F41BE6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7152</Words>
  <Characters>49351</Characters>
  <Application>Microsoft Office Word</Application>
  <DocSecurity>0</DocSecurity>
  <Lines>411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Ági</dc:creator>
  <cp:lastModifiedBy>Borné Péter Orsolya</cp:lastModifiedBy>
  <cp:revision>3</cp:revision>
  <cp:lastPrinted>2015-02-02T11:28:00Z</cp:lastPrinted>
  <dcterms:created xsi:type="dcterms:W3CDTF">2016-05-31T09:27:00Z</dcterms:created>
  <dcterms:modified xsi:type="dcterms:W3CDTF">2016-05-31T09:27:00Z</dcterms:modified>
</cp:coreProperties>
</file>